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C35D2" w:rsidRPr="009A0AC2" w:rsidRDefault="005C35D2" w:rsidP="005C35D2">
      <w:pPr>
        <w:spacing w:line="360" w:lineRule="auto"/>
        <w:jc w:val="center"/>
        <w:rPr>
          <w:b/>
        </w:rPr>
      </w:pPr>
      <w:bookmarkStart w:id="0" w:name="_GoBack"/>
      <w:bookmarkEnd w:id="0"/>
      <w:r>
        <w:rPr>
          <w:b/>
          <w:smallCaps/>
        </w:rPr>
        <w:t>Kaposv</w:t>
      </w:r>
      <w:r w:rsidRPr="00CE0AAA">
        <w:rPr>
          <w:b/>
          <w:smallCaps/>
        </w:rPr>
        <w:t>ári Egyetem</w:t>
      </w:r>
    </w:p>
    <w:p w:rsidR="005C35D2" w:rsidRPr="00CE0AAA" w:rsidRDefault="005C35D2" w:rsidP="005C35D2">
      <w:pPr>
        <w:jc w:val="center"/>
        <w:rPr>
          <w:b/>
        </w:rPr>
      </w:pPr>
      <w:r w:rsidRPr="00CE0AAA">
        <w:rPr>
          <w:b/>
        </w:rPr>
        <w:t>Pedagógiai Kar</w:t>
      </w:r>
    </w:p>
    <w:p w:rsidR="005C35D2" w:rsidRPr="00CE0AAA" w:rsidRDefault="005C35D2" w:rsidP="005C35D2">
      <w:pPr>
        <w:jc w:val="center"/>
        <w:rPr>
          <w:b/>
          <w:sz w:val="28"/>
          <w:szCs w:val="28"/>
        </w:rPr>
      </w:pPr>
    </w:p>
    <w:p w:rsidR="005C35D2" w:rsidRPr="00CE0AAA" w:rsidRDefault="005C35D2" w:rsidP="005C35D2">
      <w:pPr>
        <w:jc w:val="center"/>
        <w:rPr>
          <w:b/>
          <w:sz w:val="32"/>
        </w:rPr>
      </w:pPr>
    </w:p>
    <w:p w:rsidR="005C35D2" w:rsidRPr="00CE0AAA" w:rsidRDefault="005C35D2" w:rsidP="005C35D2">
      <w:pPr>
        <w:jc w:val="center"/>
        <w:rPr>
          <w:b/>
        </w:rPr>
      </w:pPr>
      <w:r w:rsidRPr="00CE0AAA">
        <w:rPr>
          <w:b/>
        </w:rPr>
        <w:t>ÚTMUTATÓ SZAKMAI GYAKORLATHOZ</w:t>
      </w:r>
    </w:p>
    <w:p w:rsidR="005C35D2" w:rsidRPr="00CE0AAA" w:rsidRDefault="005C35D2" w:rsidP="005C35D2">
      <w:pPr>
        <w:jc w:val="center"/>
        <w:rPr>
          <w:b/>
        </w:rPr>
      </w:pPr>
    </w:p>
    <w:p w:rsidR="005C35D2" w:rsidRPr="00CE0AAA" w:rsidRDefault="005C35D2" w:rsidP="005C35D2">
      <w:pPr>
        <w:spacing w:line="360" w:lineRule="auto"/>
        <w:jc w:val="center"/>
        <w:rPr>
          <w:b/>
          <w:caps/>
        </w:rPr>
      </w:pPr>
      <w:r w:rsidRPr="00CE0AAA">
        <w:rPr>
          <w:b/>
          <w:color w:val="000000"/>
        </w:rPr>
        <w:t xml:space="preserve">Csecsemő- és </w:t>
      </w:r>
      <w:r>
        <w:rPr>
          <w:b/>
          <w:color w:val="000000"/>
        </w:rPr>
        <w:t>kis</w:t>
      </w:r>
      <w:r w:rsidRPr="00CE0AAA">
        <w:rPr>
          <w:b/>
          <w:color w:val="000000"/>
        </w:rPr>
        <w:t>gyermeknevelő</w:t>
      </w:r>
    </w:p>
    <w:p w:rsidR="005C35D2" w:rsidRPr="00CE0AAA" w:rsidRDefault="005C35D2" w:rsidP="005C35D2">
      <w:pPr>
        <w:spacing w:line="360" w:lineRule="auto"/>
        <w:jc w:val="center"/>
        <w:rPr>
          <w:b/>
          <w:caps/>
        </w:rPr>
      </w:pPr>
      <w:r>
        <w:rPr>
          <w:b/>
        </w:rPr>
        <w:t>f</w:t>
      </w:r>
      <w:r w:rsidRPr="00CE0AAA">
        <w:rPr>
          <w:b/>
        </w:rPr>
        <w:t>első</w:t>
      </w:r>
      <w:r>
        <w:rPr>
          <w:b/>
        </w:rPr>
        <w:t>oktatási</w:t>
      </w:r>
      <w:r w:rsidRPr="00CE0AAA">
        <w:rPr>
          <w:b/>
        </w:rPr>
        <w:t xml:space="preserve"> szakképzés</w:t>
      </w:r>
    </w:p>
    <w:p w:rsidR="005C35D2" w:rsidRPr="00CE0AAA" w:rsidRDefault="005C35D2" w:rsidP="005C35D2">
      <w:pPr>
        <w:jc w:val="center"/>
        <w:rPr>
          <w:b/>
          <w:sz w:val="16"/>
          <w:szCs w:val="16"/>
        </w:rPr>
      </w:pPr>
    </w:p>
    <w:p w:rsidR="005C35D2" w:rsidRPr="00CE0AAA" w:rsidRDefault="005C35D2" w:rsidP="005C35D2">
      <w:pPr>
        <w:jc w:val="center"/>
        <w:rPr>
          <w:b/>
        </w:rPr>
      </w:pPr>
      <w:r>
        <w:rPr>
          <w:b/>
        </w:rPr>
        <w:t>Nappali</w:t>
      </w:r>
      <w:r w:rsidRPr="00CE0AAA">
        <w:rPr>
          <w:b/>
        </w:rPr>
        <w:t xml:space="preserve"> munkarend </w:t>
      </w:r>
    </w:p>
    <w:p w:rsidR="005C35D2" w:rsidRPr="00CE0AAA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Pr="00CE0AAA" w:rsidRDefault="005C35D2" w:rsidP="005C35D2">
      <w:pPr>
        <w:jc w:val="center"/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</w:tblGrid>
      <w:tr w:rsidR="005C35D2" w:rsidRPr="00CE0AAA" w:rsidTr="00FA6586">
        <w:trPr>
          <w:jc w:val="center"/>
        </w:trPr>
        <w:tc>
          <w:tcPr>
            <w:tcW w:w="4606" w:type="dxa"/>
          </w:tcPr>
          <w:p w:rsidR="005C35D2" w:rsidRPr="00CE0AAA" w:rsidRDefault="005C35D2" w:rsidP="00FA6586">
            <w:pPr>
              <w:rPr>
                <w:sz w:val="20"/>
                <w:szCs w:val="20"/>
              </w:rPr>
            </w:pPr>
            <w:r w:rsidRPr="00CE0AAA">
              <w:rPr>
                <w:b/>
                <w:sz w:val="20"/>
                <w:szCs w:val="20"/>
              </w:rPr>
              <w:t xml:space="preserve">Képzésfelelős: </w:t>
            </w:r>
            <w:r>
              <w:rPr>
                <w:sz w:val="20"/>
                <w:szCs w:val="20"/>
              </w:rPr>
              <w:t>Szombathelyiné Dr. Nyitrai Ágnes</w:t>
            </w:r>
          </w:p>
          <w:p w:rsidR="005C35D2" w:rsidRPr="00CE0AAA" w:rsidRDefault="005C35D2" w:rsidP="00FA6586">
            <w:pPr>
              <w:ind w:firstLine="174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főiskolai tanár</w:t>
            </w:r>
          </w:p>
        </w:tc>
      </w:tr>
      <w:tr w:rsidR="005C35D2" w:rsidRPr="00CE0AAA" w:rsidTr="00FA6586">
        <w:trPr>
          <w:jc w:val="center"/>
        </w:trPr>
        <w:tc>
          <w:tcPr>
            <w:tcW w:w="4606" w:type="dxa"/>
          </w:tcPr>
          <w:p w:rsidR="005C35D2" w:rsidRPr="00CE0AAA" w:rsidRDefault="005C35D2" w:rsidP="00EF34CA">
            <w:pPr>
              <w:ind w:left="1034" w:hanging="1034"/>
              <w:jc w:val="both"/>
              <w:rPr>
                <w:b/>
                <w:sz w:val="20"/>
                <w:szCs w:val="20"/>
              </w:rPr>
            </w:pPr>
            <w:r w:rsidRPr="00CE0AAA">
              <w:rPr>
                <w:b/>
                <w:sz w:val="20"/>
                <w:szCs w:val="20"/>
              </w:rPr>
              <w:t>Készítette: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F34CA" w:rsidRPr="00EF34CA">
              <w:rPr>
                <w:sz w:val="20"/>
                <w:szCs w:val="20"/>
              </w:rPr>
              <w:t>a</w:t>
            </w:r>
            <w:r w:rsidR="00EF34CA">
              <w:rPr>
                <w:b/>
                <w:sz w:val="20"/>
                <w:szCs w:val="20"/>
              </w:rPr>
              <w:t xml:space="preserve"> </w:t>
            </w:r>
            <w:r w:rsidRPr="00CE0AAA">
              <w:rPr>
                <w:sz w:val="20"/>
                <w:szCs w:val="20"/>
              </w:rPr>
              <w:t>Merczel Sándorné</w:t>
            </w:r>
            <w:r w:rsidR="00EF34CA">
              <w:rPr>
                <w:sz w:val="20"/>
                <w:szCs w:val="20"/>
              </w:rPr>
              <w:t xml:space="preserve"> és </w:t>
            </w:r>
            <w:r w:rsidRPr="00CE0AAA">
              <w:rPr>
                <w:sz w:val="20"/>
                <w:szCs w:val="20"/>
              </w:rPr>
              <w:t>Windné Balogh Zsuzsanna</w:t>
            </w:r>
            <w:r w:rsidR="00EF34CA">
              <w:rPr>
                <w:sz w:val="20"/>
                <w:szCs w:val="20"/>
              </w:rPr>
              <w:t xml:space="preserve"> által korábban készített Útmutató felhasználásával Szombathelyiné Dr. Nyitrai Ágnes</w:t>
            </w:r>
          </w:p>
        </w:tc>
      </w:tr>
    </w:tbl>
    <w:p w:rsidR="005C35D2" w:rsidRPr="00CE0AAA" w:rsidRDefault="005C35D2" w:rsidP="005C35D2">
      <w:pPr>
        <w:jc w:val="center"/>
      </w:pPr>
    </w:p>
    <w:p w:rsidR="005C35D2" w:rsidRDefault="005C35D2" w:rsidP="005C35D2">
      <w:pPr>
        <w:jc w:val="center"/>
      </w:pPr>
    </w:p>
    <w:p w:rsidR="005C35D2" w:rsidRDefault="005C35D2" w:rsidP="005C35D2">
      <w:pPr>
        <w:jc w:val="center"/>
      </w:pPr>
    </w:p>
    <w:p w:rsidR="005C35D2" w:rsidRDefault="005C35D2" w:rsidP="005C35D2">
      <w:pPr>
        <w:jc w:val="center"/>
      </w:pPr>
    </w:p>
    <w:p w:rsidR="005C35D2" w:rsidRPr="00CE0AAA" w:rsidRDefault="005C35D2" w:rsidP="005C35D2">
      <w:pPr>
        <w:jc w:val="center"/>
      </w:pPr>
    </w:p>
    <w:p w:rsidR="005C35D2" w:rsidRPr="00CE0AAA" w:rsidRDefault="005C35D2" w:rsidP="005C35D2">
      <w:pPr>
        <w:jc w:val="center"/>
        <w:rPr>
          <w:b/>
          <w:color w:val="000000"/>
        </w:rPr>
      </w:pPr>
      <w:r w:rsidRPr="00CE0AAA">
        <w:rPr>
          <w:b/>
          <w:color w:val="000000"/>
        </w:rPr>
        <w:t>Figyelem!</w:t>
      </w:r>
    </w:p>
    <w:p w:rsidR="005C35D2" w:rsidRPr="00CE0AAA" w:rsidRDefault="005C35D2" w:rsidP="005C35D2">
      <w:pPr>
        <w:jc w:val="both"/>
        <w:rPr>
          <w:color w:val="000000"/>
        </w:rPr>
      </w:pPr>
    </w:p>
    <w:p w:rsidR="005C35D2" w:rsidRPr="00CE0AAA" w:rsidRDefault="005C35D2" w:rsidP="005C35D2">
      <w:pPr>
        <w:jc w:val="both"/>
        <w:rPr>
          <w:color w:val="000000"/>
          <w:sz w:val="18"/>
          <w:szCs w:val="18"/>
        </w:rPr>
      </w:pPr>
      <w:r w:rsidRPr="00CE0AAA">
        <w:rPr>
          <w:color w:val="000000"/>
          <w:sz w:val="18"/>
          <w:szCs w:val="18"/>
        </w:rPr>
        <w:t>Ezt a füzetet a tanulmányok alatt meg kell őrizni! Az abszolutórium megszerzés</w:t>
      </w:r>
      <w:r>
        <w:rPr>
          <w:color w:val="000000"/>
          <w:sz w:val="18"/>
          <w:szCs w:val="18"/>
        </w:rPr>
        <w:t>éhez</w:t>
      </w:r>
      <w:r w:rsidRPr="00CE0AAA">
        <w:rPr>
          <w:color w:val="000000"/>
          <w:sz w:val="18"/>
          <w:szCs w:val="18"/>
        </w:rPr>
        <w:t xml:space="preserve"> le kell adni a Központi Tanulmányi Irodába!</w:t>
      </w:r>
    </w:p>
    <w:p w:rsidR="005C35D2" w:rsidRPr="00CE0AAA" w:rsidRDefault="005C35D2" w:rsidP="005C35D2">
      <w:pPr>
        <w:jc w:val="both"/>
        <w:rPr>
          <w:color w:val="000000"/>
          <w:sz w:val="18"/>
          <w:szCs w:val="18"/>
        </w:rPr>
      </w:pPr>
      <w:r w:rsidRPr="00CE0AAA">
        <w:rPr>
          <w:color w:val="000000"/>
          <w:sz w:val="18"/>
          <w:szCs w:val="18"/>
        </w:rPr>
        <w:t>Felhívjuk a figyelmet</w:t>
      </w:r>
      <w:r w:rsidR="00EF34CA">
        <w:rPr>
          <w:color w:val="000000"/>
          <w:sz w:val="18"/>
          <w:szCs w:val="18"/>
        </w:rPr>
        <w:t xml:space="preserve"> arra</w:t>
      </w:r>
      <w:r w:rsidRPr="00CE0AAA">
        <w:rPr>
          <w:color w:val="000000"/>
          <w:sz w:val="18"/>
          <w:szCs w:val="18"/>
        </w:rPr>
        <w:t>,</w:t>
      </w:r>
      <w:r w:rsidR="00EF34CA">
        <w:rPr>
          <w:color w:val="000000"/>
          <w:sz w:val="18"/>
          <w:szCs w:val="18"/>
        </w:rPr>
        <w:t xml:space="preserve"> hogy</w:t>
      </w:r>
      <w:r w:rsidRPr="00CE0AAA">
        <w:rPr>
          <w:color w:val="000000"/>
          <w:sz w:val="18"/>
          <w:szCs w:val="18"/>
        </w:rPr>
        <w:t xml:space="preserve"> a füzet vezetésekor fel kell tüntetni a gyakorlatok kódszámát és elnevezését is!</w:t>
      </w:r>
    </w:p>
    <w:p w:rsidR="005C35D2" w:rsidRDefault="005C35D2" w:rsidP="005C35D2">
      <w:pPr>
        <w:jc w:val="both"/>
        <w:rPr>
          <w:color w:val="000000"/>
          <w:sz w:val="18"/>
          <w:szCs w:val="18"/>
        </w:rPr>
      </w:pPr>
      <w:r w:rsidRPr="00CE0AAA">
        <w:rPr>
          <w:color w:val="000000"/>
          <w:sz w:val="18"/>
          <w:szCs w:val="18"/>
        </w:rPr>
        <w:t xml:space="preserve">A gyakorlatok tartalmi leírása az egyes képzések szerint az egyetem honlapján (www.ke.hu) is megtekinthető. </w:t>
      </w:r>
    </w:p>
    <w:p w:rsidR="00205AAD" w:rsidRPr="009153B8" w:rsidRDefault="005C35D2" w:rsidP="00205AAD">
      <w:pPr>
        <w:jc w:val="center"/>
        <w:rPr>
          <w:rFonts w:ascii="Bookman Old Style" w:hAnsi="Bookman Old Style"/>
          <w:b/>
          <w:sz w:val="22"/>
          <w:szCs w:val="22"/>
        </w:rPr>
      </w:pPr>
      <w:r w:rsidRPr="00CE0AAA">
        <w:rPr>
          <w:b/>
          <w:bCs/>
          <w:sz w:val="28"/>
          <w:szCs w:val="28"/>
        </w:rPr>
        <w:br w:type="page"/>
      </w:r>
      <w:r w:rsidR="00205AAD" w:rsidRPr="009153B8">
        <w:rPr>
          <w:rFonts w:ascii="Bookman Old Style" w:hAnsi="Bookman Old Style"/>
          <w:b/>
          <w:sz w:val="22"/>
          <w:szCs w:val="22"/>
        </w:rPr>
        <w:lastRenderedPageBreak/>
        <w:t>Személyi adatok</w:t>
      </w: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  <w:r>
        <w:rPr>
          <w:rFonts w:ascii="Bookman Old Style" w:hAnsi="Bookman Old Style"/>
          <w:noProof/>
          <w:sz w:val="20"/>
          <w:szCs w:val="20"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18BB1" wp14:editId="4548E8BB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1654810" cy="1671320"/>
                <wp:effectExtent l="9525" t="10795" r="1206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AAD" w:rsidRDefault="00205AAD" w:rsidP="00205AAD">
                            <w:pPr>
                              <w:jc w:val="center"/>
                            </w:pPr>
                          </w:p>
                          <w:p w:rsidR="00205AAD" w:rsidRDefault="00205AAD" w:rsidP="00205AAD">
                            <w:pPr>
                              <w:jc w:val="center"/>
                            </w:pPr>
                          </w:p>
                          <w:p w:rsidR="00205AAD" w:rsidRDefault="00205AAD" w:rsidP="00205AAD">
                            <w:pPr>
                              <w:jc w:val="center"/>
                            </w:pPr>
                          </w:p>
                          <w:p w:rsidR="00205AAD" w:rsidRDefault="00205AAD" w:rsidP="00205AAD">
                            <w:pPr>
                              <w:jc w:val="center"/>
                            </w:pPr>
                            <w:r>
                              <w:t>Fénykép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B18B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35pt;width:130.3pt;height:131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">
                <v:textbox>
                  <w:txbxContent>
                    <w:p w:rsidR="00205AAD" w:rsidRDefault="00205AAD" w:rsidP="00205AAD">
                      <w:pPr>
                        <w:jc w:val="center"/>
                      </w:pPr>
                    </w:p>
                    <w:p w:rsidR="00205AAD" w:rsidRDefault="00205AAD" w:rsidP="00205AAD">
                      <w:pPr>
                        <w:jc w:val="center"/>
                      </w:pPr>
                    </w:p>
                    <w:p w:rsidR="00205AAD" w:rsidRDefault="00205AAD" w:rsidP="00205AAD">
                      <w:pPr>
                        <w:jc w:val="center"/>
                      </w:pPr>
                    </w:p>
                    <w:p w:rsidR="00205AAD" w:rsidRDefault="00205AAD" w:rsidP="00205AAD">
                      <w:pPr>
                        <w:jc w:val="center"/>
                      </w:pPr>
                      <w:r>
                        <w:t>Fénykép helye</w:t>
                      </w:r>
                    </w:p>
                  </w:txbxContent>
                </v:textbox>
              </v:shape>
            </w:pict>
          </mc:Fallback>
        </mc:AlternateContent>
      </w: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Név</w:t>
      </w:r>
      <w:r>
        <w:rPr>
          <w:rFonts w:ascii="Bookman Old Style" w:hAnsi="Bookman Old Style"/>
          <w:b/>
          <w:sz w:val="20"/>
          <w:szCs w:val="20"/>
        </w:rPr>
        <w:t xml:space="preserve"> és NEPTUN-kód</w:t>
      </w:r>
      <w:r w:rsidRPr="000D568B">
        <w:rPr>
          <w:rFonts w:ascii="Bookman Old Style" w:hAnsi="Bookman Old Style"/>
          <w:sz w:val="20"/>
          <w:szCs w:val="20"/>
        </w:rPr>
        <w:t xml:space="preserve">: </w:t>
      </w:r>
      <w:r>
        <w:rPr>
          <w:rFonts w:ascii="Bookman Old Style" w:hAnsi="Bookman Old Style"/>
          <w:sz w:val="20"/>
          <w:szCs w:val="20"/>
        </w:rPr>
        <w:t>…………………………………………………</w:t>
      </w:r>
      <w:r w:rsidRPr="000D568B">
        <w:rPr>
          <w:rFonts w:ascii="Bookman Old Style" w:hAnsi="Bookman Old Style"/>
          <w:sz w:val="20"/>
          <w:szCs w:val="20"/>
        </w:rPr>
        <w:t>…..</w:t>
      </w: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Szak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…………………</w:t>
      </w: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Munkarend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</w:t>
      </w:r>
      <w:r>
        <w:rPr>
          <w:rFonts w:ascii="Bookman Old Style" w:hAnsi="Bookman Old Style"/>
          <w:sz w:val="20"/>
          <w:szCs w:val="20"/>
        </w:rPr>
        <w:t>…….</w:t>
      </w:r>
      <w:r w:rsidRPr="000D568B">
        <w:rPr>
          <w:rFonts w:ascii="Bookman Old Style" w:hAnsi="Bookman Old Style"/>
          <w:sz w:val="20"/>
          <w:szCs w:val="20"/>
        </w:rPr>
        <w:t>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……………….</w:t>
      </w: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Állandó lakcím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………………...</w:t>
      </w: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Ideiglenes lakcím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……………..</w:t>
      </w: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Telefonszám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……………………………………………………………….</w:t>
      </w:r>
    </w:p>
    <w:p w:rsidR="00205AAD" w:rsidRPr="000D568B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205AAD" w:rsidRDefault="00205AAD" w:rsidP="00205AAD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E-mail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……….</w:t>
      </w:r>
    </w:p>
    <w:p w:rsidR="00205AAD" w:rsidRDefault="00205AAD" w:rsidP="00205AAD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205AAD" w:rsidRPr="0059529C" w:rsidRDefault="00205AAD" w:rsidP="00205AAD">
      <w:pPr>
        <w:jc w:val="both"/>
        <w:rPr>
          <w:rFonts w:ascii="Bookman Old Style" w:hAnsi="Bookman Old Style"/>
          <w:b/>
          <w:sz w:val="20"/>
          <w:szCs w:val="20"/>
        </w:rPr>
      </w:pPr>
      <w:r w:rsidRPr="0059529C">
        <w:rPr>
          <w:rFonts w:ascii="Bookman Old Style" w:hAnsi="Bookman Old Style"/>
          <w:b/>
          <w:sz w:val="20"/>
          <w:szCs w:val="20"/>
        </w:rPr>
        <w:t>Érvényesítve:</w:t>
      </w:r>
    </w:p>
    <w:p w:rsidR="00205AAD" w:rsidRDefault="00205AAD" w:rsidP="00205AAD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205AAD" w:rsidRPr="000D568B" w:rsidRDefault="00205AAD" w:rsidP="00205AAD">
      <w:pPr>
        <w:ind w:firstLine="284"/>
        <w:jc w:val="both"/>
        <w:rPr>
          <w:rFonts w:ascii="Bookman Old Style" w:hAnsi="Bookman Old Style"/>
          <w:sz w:val="20"/>
          <w:szCs w:val="20"/>
        </w:rPr>
      </w:pPr>
      <w:r w:rsidRPr="0059529C">
        <w:rPr>
          <w:rFonts w:ascii="Bookman Old Style" w:hAnsi="Bookman Old Style"/>
          <w:sz w:val="20"/>
          <w:szCs w:val="20"/>
        </w:rPr>
        <w:t xml:space="preserve">dátum: </w:t>
      </w:r>
      <w:r>
        <w:rPr>
          <w:rFonts w:ascii="Bookman Old Style" w:hAnsi="Bookman Old Style"/>
          <w:sz w:val="20"/>
          <w:szCs w:val="20"/>
        </w:rPr>
        <w:t>………………</w:t>
      </w:r>
      <w:r>
        <w:rPr>
          <w:rFonts w:ascii="Bookman Old Style" w:hAnsi="Bookman Old Style"/>
          <w:sz w:val="20"/>
          <w:szCs w:val="20"/>
        </w:rPr>
        <w:tab/>
      </w:r>
      <w:r w:rsidRPr="0059529C">
        <w:rPr>
          <w:rFonts w:ascii="Bookman Old Style" w:hAnsi="Bookman Old Style"/>
          <w:sz w:val="20"/>
          <w:szCs w:val="20"/>
        </w:rPr>
        <w:t xml:space="preserve">PH. </w:t>
      </w:r>
      <w:r>
        <w:rPr>
          <w:rFonts w:ascii="Bookman Old Style" w:hAnsi="Bookman Old Style"/>
          <w:sz w:val="20"/>
          <w:szCs w:val="20"/>
        </w:rPr>
        <w:tab/>
        <w:t xml:space="preserve">    </w:t>
      </w:r>
      <w:r w:rsidRPr="0059529C">
        <w:rPr>
          <w:rFonts w:ascii="Bookman Old Style" w:hAnsi="Bookman Old Style"/>
          <w:sz w:val="20"/>
          <w:szCs w:val="20"/>
        </w:rPr>
        <w:t>aláírás</w:t>
      </w:r>
      <w:r>
        <w:rPr>
          <w:rFonts w:ascii="Bookman Old Style" w:hAnsi="Bookman Old Style"/>
          <w:sz w:val="20"/>
          <w:szCs w:val="20"/>
        </w:rPr>
        <w:t>: ……………….…….</w:t>
      </w:r>
    </w:p>
    <w:p w:rsidR="00205AAD" w:rsidRDefault="00205AAD" w:rsidP="00205AAD">
      <w:pPr>
        <w:rPr>
          <w:rFonts w:ascii="Bookman Old Style" w:hAnsi="Bookman Old Style"/>
          <w:b/>
          <w:sz w:val="20"/>
          <w:szCs w:val="20"/>
        </w:rPr>
      </w:pPr>
    </w:p>
    <w:p w:rsidR="005C35D2" w:rsidRPr="0083713F" w:rsidRDefault="005C35D2" w:rsidP="00205AAD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r w:rsidRPr="0083713F">
        <w:rPr>
          <w:b/>
        </w:rPr>
        <w:lastRenderedPageBreak/>
        <w:t>A szakmai gyakorlatok óra- és vizsgaterve</w:t>
      </w:r>
    </w:p>
    <w:p w:rsidR="005C35D2" w:rsidRPr="00CE0AAA" w:rsidRDefault="005C35D2" w:rsidP="005C35D2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850"/>
        <w:gridCol w:w="993"/>
        <w:gridCol w:w="708"/>
        <w:gridCol w:w="709"/>
        <w:gridCol w:w="835"/>
      </w:tblGrid>
      <w:tr w:rsidR="00205AAD" w:rsidRPr="00CE0AAA" w:rsidTr="006E319A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E319A" w:rsidRPr="006E319A" w:rsidRDefault="00205AAD" w:rsidP="006E319A">
            <w:pPr>
              <w:spacing w:before="120"/>
              <w:ind w:right="-70"/>
              <w:rPr>
                <w:b/>
                <w:i/>
                <w:sz w:val="10"/>
                <w:szCs w:val="10"/>
              </w:rPr>
            </w:pPr>
            <w:r w:rsidRPr="00CE0AAA">
              <w:rPr>
                <w:b/>
                <w:i/>
                <w:sz w:val="16"/>
                <w:szCs w:val="16"/>
              </w:rPr>
              <w:t xml:space="preserve">Kód: </w:t>
            </w:r>
          </w:p>
          <w:p w:rsidR="00205AAD" w:rsidRPr="00CE0AAA" w:rsidRDefault="00205AAD" w:rsidP="006E319A">
            <w:pPr>
              <w:spacing w:after="120"/>
              <w:ind w:right="-70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2</w:t>
            </w:r>
            <w:r>
              <w:rPr>
                <w:b/>
                <w:i/>
                <w:sz w:val="16"/>
                <w:szCs w:val="16"/>
              </w:rPr>
              <w:t>FPPS1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CE0AAA" w:rsidRDefault="00205AAD" w:rsidP="00FA6586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Képzési forma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AAD" w:rsidRPr="00CE0AAA" w:rsidRDefault="00205AAD" w:rsidP="00FA6586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Helyszín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CE0AAA" w:rsidRDefault="00205AAD" w:rsidP="00FA6586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Félévi óraszám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CE0AAA" w:rsidRDefault="00205AAD" w:rsidP="00FA6586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Kredit érték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CE0AAA" w:rsidRDefault="00205AAD" w:rsidP="00FA6586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Státusz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05AAD" w:rsidRPr="00CE0AAA" w:rsidRDefault="00205AAD" w:rsidP="00FA6586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Javasolt szemeszt</w:t>
            </w:r>
            <w:r w:rsidR="006E319A">
              <w:rPr>
                <w:b/>
                <w:i/>
                <w:sz w:val="16"/>
                <w:szCs w:val="16"/>
              </w:rPr>
              <w:t>er</w:t>
            </w:r>
          </w:p>
        </w:tc>
      </w:tr>
      <w:tr w:rsidR="00205AAD" w:rsidRPr="00CE0AAA" w:rsidTr="006E319A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EG100000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 xml:space="preserve">Egyéni gyakorlat 1.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Bölcsőde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40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1.</w:t>
            </w:r>
          </w:p>
        </w:tc>
      </w:tr>
      <w:tr w:rsidR="00205AAD" w:rsidRPr="00CE0AAA" w:rsidTr="006E319A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EG200000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Egyéni gyakorlat 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Bölcsőde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40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2.</w:t>
            </w:r>
          </w:p>
        </w:tc>
      </w:tr>
      <w:tr w:rsidR="00205AAD" w:rsidRPr="00CE0AAA" w:rsidTr="006E319A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EG300000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Egyéni gyakorlat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Bölcsőde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40 gyj5</w:t>
            </w:r>
          </w:p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3.</w:t>
            </w:r>
          </w:p>
        </w:tc>
      </w:tr>
      <w:tr w:rsidR="00205AAD" w:rsidRPr="00CE0AAA" w:rsidTr="006E319A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CG10000</w:t>
            </w:r>
            <w:r w:rsidR="006E319A">
              <w:rPr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Csoportos gyak. 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Óvoda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 xml:space="preserve">24 gyj5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1.</w:t>
            </w:r>
          </w:p>
        </w:tc>
      </w:tr>
      <w:tr w:rsidR="00205AAD" w:rsidRPr="00CE0AAA" w:rsidTr="006E319A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6E319A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CG200000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Csoportos gyak. 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Speciális bölcsőde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 xml:space="preserve">24 gyj5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2.</w:t>
            </w:r>
          </w:p>
        </w:tc>
      </w:tr>
      <w:tr w:rsidR="00205AAD" w:rsidRPr="00CE0AAA" w:rsidTr="006E319A"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6E319A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CG300000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Csoportos gyak.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 w:rsidRPr="005C35D2">
              <w:rPr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 xml:space="preserve">Családi napközi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24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3</w:t>
            </w:r>
          </w:p>
        </w:tc>
      </w:tr>
      <w:tr w:rsidR="00205AAD" w:rsidRPr="00CE0AAA" w:rsidTr="006E319A">
        <w:trPr>
          <w:trHeight w:val="79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6E319A" w:rsidP="005C35D2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ZGY00000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Záró egybefüggő szakmai gyakorlat (bölcsőde)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AD" w:rsidRPr="005C35D2" w:rsidRDefault="00205AAD" w:rsidP="005C35D2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Bölcsőde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560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5AAD" w:rsidRPr="005C35D2" w:rsidRDefault="00205AAD" w:rsidP="005C35D2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5C35D2">
              <w:rPr>
                <w:b/>
                <w:i/>
                <w:sz w:val="16"/>
                <w:szCs w:val="16"/>
              </w:rPr>
              <w:t>4.</w:t>
            </w:r>
          </w:p>
        </w:tc>
      </w:tr>
    </w:tbl>
    <w:p w:rsidR="005C35D2" w:rsidRPr="006E319A" w:rsidRDefault="005C35D2" w:rsidP="005C35D2">
      <w:pPr>
        <w:rPr>
          <w:b/>
          <w:sz w:val="16"/>
          <w:szCs w:val="16"/>
        </w:rPr>
      </w:pPr>
    </w:p>
    <w:p w:rsidR="00A71ADF" w:rsidRPr="006E319A" w:rsidRDefault="006E319A" w:rsidP="005C35D2">
      <w:pPr>
        <w:rPr>
          <w:sz w:val="20"/>
          <w:szCs w:val="20"/>
        </w:rPr>
      </w:pPr>
      <w:r w:rsidRPr="006E319A">
        <w:rPr>
          <w:sz w:val="20"/>
          <w:szCs w:val="20"/>
        </w:rPr>
        <w:t>A kurzusok előfeltételeit a mintatanterv tartalmazza.</w:t>
      </w:r>
    </w:p>
    <w:p w:rsidR="006E319A" w:rsidRDefault="006E319A" w:rsidP="005C35D2">
      <w:pPr>
        <w:rPr>
          <w:b/>
        </w:rPr>
      </w:pPr>
    </w:p>
    <w:p w:rsidR="005C35D2" w:rsidRPr="0083713F" w:rsidRDefault="005C35D2" w:rsidP="005C35D2">
      <w:pPr>
        <w:jc w:val="both"/>
        <w:rPr>
          <w:b/>
        </w:rPr>
      </w:pPr>
      <w:r w:rsidRPr="0083713F">
        <w:rPr>
          <w:b/>
        </w:rPr>
        <w:t xml:space="preserve">A gyakorlati képzés célja és feladata a </w:t>
      </w:r>
      <w:r w:rsidR="006E319A">
        <w:rPr>
          <w:b/>
        </w:rPr>
        <w:t xml:space="preserve">hallgatók </w:t>
      </w:r>
      <w:r w:rsidRPr="0083713F">
        <w:rPr>
          <w:b/>
        </w:rPr>
        <w:t>felkészítésében</w:t>
      </w:r>
    </w:p>
    <w:p w:rsidR="005C35D2" w:rsidRPr="0083713F" w:rsidRDefault="005C35D2" w:rsidP="005C35D2">
      <w:pPr>
        <w:numPr>
          <w:ilvl w:val="0"/>
          <w:numId w:val="127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Hozzájárulni a szakmai gyakorlat oldaláról olyan kisgyermeknevelők képzéséhez, akik elméletileg megalapozott ismeretek, készségek és képességek birtokában alkalmasak a 0-3 éves gyermek tudatos nevelésére, fejlődésének elősegítésére, </w:t>
      </w:r>
      <w:r w:rsidR="006E319A">
        <w:rPr>
          <w:sz w:val="20"/>
          <w:szCs w:val="20"/>
        </w:rPr>
        <w:t>az egyetemes és nemzeti értékek és</w:t>
      </w:r>
      <w:r w:rsidRPr="0083713F">
        <w:rPr>
          <w:sz w:val="20"/>
          <w:szCs w:val="20"/>
        </w:rPr>
        <w:t xml:space="preserve"> erkölcsi normák közvetítésére.</w:t>
      </w:r>
    </w:p>
    <w:p w:rsidR="005C35D2" w:rsidRPr="006E319A" w:rsidRDefault="001D4D47" w:rsidP="005C35D2">
      <w:pPr>
        <w:numPr>
          <w:ilvl w:val="0"/>
          <w:numId w:val="127"/>
        </w:numPr>
        <w:jc w:val="both"/>
        <w:rPr>
          <w:b/>
        </w:rPr>
      </w:pPr>
      <w:r w:rsidRPr="006E319A">
        <w:rPr>
          <w:sz w:val="20"/>
          <w:szCs w:val="20"/>
        </w:rPr>
        <w:t>A csecsemő- és kisgyermeknevelő asszisztens jelöltek váljanak alkalmassá a bölcsőde funkcióinak megvalósítására.</w:t>
      </w:r>
      <w:r w:rsidR="005C35D2" w:rsidRPr="006E319A">
        <w:rPr>
          <w:sz w:val="20"/>
          <w:szCs w:val="20"/>
        </w:rPr>
        <w:t xml:space="preserve"> A gyakorlat sajátos szervezeti formái biztosítsák a tapasztalatszerzést, az ismeretek tudatos alkalmazását, a pedagógusi kompetenciák és az önállóság fokozatos bővülését.</w:t>
      </w:r>
      <w:r w:rsidR="006E319A" w:rsidRPr="006E319A">
        <w:rPr>
          <w:sz w:val="20"/>
          <w:szCs w:val="20"/>
        </w:rPr>
        <w:t xml:space="preserve"> </w:t>
      </w:r>
      <w:r w:rsidR="005C35D2" w:rsidRPr="006E319A">
        <w:rPr>
          <w:b/>
        </w:rPr>
        <w:br w:type="page"/>
      </w:r>
      <w:r w:rsidR="005C35D2" w:rsidRPr="006E319A">
        <w:rPr>
          <w:b/>
        </w:rPr>
        <w:lastRenderedPageBreak/>
        <w:t>A gyakorlatok szervezése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hallgatók gyakorlatát az egyetem szervezi, a hallgató köteles a beosztásának megfelelően megjelenni a kijelölt gyakorló helyen.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Mivel a </w:t>
      </w:r>
      <w:r w:rsidR="006E319A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6E319A">
        <w:rPr>
          <w:sz w:val="20"/>
          <w:szCs w:val="20"/>
        </w:rPr>
        <w:t>K</w:t>
      </w:r>
      <w:r w:rsidRPr="0083713F">
        <w:rPr>
          <w:sz w:val="20"/>
          <w:szCs w:val="20"/>
        </w:rPr>
        <w:t xml:space="preserve">ar külön díjazásban részesíti a befogadó intézményt, a gyakorlat teljesítéséről szakmai véleményt kérünk, a megjelenésről írásos igazolást. 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>Az intézménynek jogában áll a hallgató munkáját észrevételezni, az írásos dokumentumait megtekinteni.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gyakorlati munkavégzés során a hallgatók kötelesek a gyakorlóhely munkarendjéhez igazodni, és ott egyetemi hallgatóhoz méltó magatartást tanúsítani. </w:t>
      </w:r>
    </w:p>
    <w:p w:rsidR="005C35D2" w:rsidRPr="0083713F" w:rsidRDefault="005C35D2" w:rsidP="005C35D2">
      <w:pPr>
        <w:rPr>
          <w:b/>
          <w:sz w:val="20"/>
          <w:szCs w:val="20"/>
        </w:rPr>
      </w:pPr>
    </w:p>
    <w:p w:rsidR="005C35D2" w:rsidRPr="0083713F" w:rsidRDefault="005C35D2" w:rsidP="005C35D2">
      <w:r w:rsidRPr="0083713F">
        <w:rPr>
          <w:b/>
        </w:rPr>
        <w:t xml:space="preserve">A gyakorlatok szervezeti formái </w:t>
      </w:r>
    </w:p>
    <w:p w:rsidR="005C35D2" w:rsidRPr="0083713F" w:rsidRDefault="005C35D2" w:rsidP="005C35D2">
      <w:pPr>
        <w:numPr>
          <w:ilvl w:val="0"/>
          <w:numId w:val="129"/>
        </w:numPr>
        <w:rPr>
          <w:sz w:val="20"/>
          <w:szCs w:val="20"/>
        </w:rPr>
      </w:pPr>
      <w:r w:rsidRPr="0083713F">
        <w:rPr>
          <w:sz w:val="20"/>
          <w:szCs w:val="20"/>
        </w:rPr>
        <w:t>Egyéni gyakorlatok</w:t>
      </w:r>
    </w:p>
    <w:p w:rsidR="005C35D2" w:rsidRPr="0083713F" w:rsidRDefault="005C35D2" w:rsidP="005C35D2">
      <w:pPr>
        <w:numPr>
          <w:ilvl w:val="0"/>
          <w:numId w:val="129"/>
        </w:numPr>
        <w:rPr>
          <w:sz w:val="20"/>
          <w:szCs w:val="20"/>
        </w:rPr>
      </w:pPr>
      <w:r w:rsidRPr="0083713F">
        <w:rPr>
          <w:sz w:val="20"/>
          <w:szCs w:val="20"/>
        </w:rPr>
        <w:t>Csoportos gyakorlatok</w:t>
      </w:r>
    </w:p>
    <w:p w:rsidR="005C35D2" w:rsidRPr="0083713F" w:rsidRDefault="005C35D2" w:rsidP="005C35D2">
      <w:pPr>
        <w:numPr>
          <w:ilvl w:val="0"/>
          <w:numId w:val="129"/>
        </w:numPr>
        <w:rPr>
          <w:sz w:val="20"/>
          <w:szCs w:val="20"/>
        </w:rPr>
      </w:pPr>
      <w:r w:rsidRPr="0083713F">
        <w:rPr>
          <w:sz w:val="20"/>
          <w:szCs w:val="20"/>
        </w:rPr>
        <w:t>Záró egybefüggő szakmai gyakorlat</w:t>
      </w:r>
    </w:p>
    <w:p w:rsidR="005C35D2" w:rsidRPr="0083713F" w:rsidRDefault="005C35D2" w:rsidP="005C35D2">
      <w:pPr>
        <w:ind w:left="360"/>
        <w:rPr>
          <w:sz w:val="20"/>
          <w:szCs w:val="20"/>
        </w:rPr>
      </w:pPr>
    </w:p>
    <w:p w:rsidR="005C35D2" w:rsidRPr="0083713F" w:rsidRDefault="005C35D2" w:rsidP="005C35D2">
      <w:pPr>
        <w:rPr>
          <w:b/>
        </w:rPr>
      </w:pPr>
      <w:r w:rsidRPr="0083713F">
        <w:rPr>
          <w:b/>
        </w:rPr>
        <w:t>A gyakorlatok feladatai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hallgató a gyakorlati útmutató (továbbiakban: Útmutató) segítségével önállóan értelmezi és végzi gyakorlatát. Annak teljesítéséről írásban számol be a </w:t>
      </w:r>
      <w:r w:rsidR="006E319A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6E319A">
        <w:rPr>
          <w:sz w:val="20"/>
          <w:szCs w:val="20"/>
        </w:rPr>
        <w:t>n</w:t>
      </w:r>
      <w:r w:rsidRPr="0083713F">
        <w:rPr>
          <w:sz w:val="20"/>
          <w:szCs w:val="20"/>
        </w:rPr>
        <w:t>aplójában.</w:t>
      </w:r>
      <w:r>
        <w:rPr>
          <w:sz w:val="20"/>
          <w:szCs w:val="20"/>
        </w:rPr>
        <w:t xml:space="preserve"> </w:t>
      </w:r>
      <w:r w:rsidRPr="0083713F">
        <w:rPr>
          <w:sz w:val="20"/>
          <w:szCs w:val="20"/>
        </w:rPr>
        <w:t>Az előírt feladatokat és megfigyelési szempontokat aktualizálja a tényleges csoporthoz, a helyi viszonyokhoz..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</w:t>
      </w:r>
      <w:r w:rsidR="006E319A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6E319A">
        <w:rPr>
          <w:sz w:val="20"/>
          <w:szCs w:val="20"/>
        </w:rPr>
        <w:t>n</w:t>
      </w:r>
      <w:r w:rsidRPr="0083713F">
        <w:rPr>
          <w:sz w:val="20"/>
          <w:szCs w:val="20"/>
        </w:rPr>
        <w:t xml:space="preserve">aplóban elemzően, a szempontokra koncentrálva rögzíti a megfigyelés és önálló munkavégzés tapasztalatait. A </w:t>
      </w:r>
      <w:r w:rsidR="006E319A">
        <w:rPr>
          <w:sz w:val="20"/>
          <w:szCs w:val="20"/>
        </w:rPr>
        <w:t>n</w:t>
      </w:r>
      <w:r w:rsidRPr="0083713F">
        <w:rPr>
          <w:sz w:val="20"/>
          <w:szCs w:val="20"/>
        </w:rPr>
        <w:t>aplót a gyakorlatvezető oktató által jelzett időpontig eljuttatja az egyetemre.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Az egyes félévekre vonatkozó konkrét feladatokat az Útmutató a továbbiakban részletesen tárgyalja. 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gyakorlati munkavégzésre való felkészülést évfolyamonként gyakorlatvezető oktató segíti, aki minden szemeszter elején szóbeli tájékoztatót tart, a félév folyamán pedig konzultációs lehetőséget biztosít a felmerülő kérdések megbeszélésére, az értelmezés segítésére.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gyakorlóhelyeken a hallgató munkáját a bölcsődei kisgyermeknevelő (a szakvezető óvodapedagógus; családi napközi vezető), illetve az intézmények vezetői és kijelölt munkatársai segítik.</w:t>
      </w:r>
    </w:p>
    <w:p w:rsidR="006E319A" w:rsidRDefault="006E319A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5C35D2" w:rsidRDefault="005C35D2" w:rsidP="005C35D2">
      <w:pPr>
        <w:rPr>
          <w:b/>
          <w:bCs/>
        </w:rPr>
      </w:pPr>
      <w:r w:rsidRPr="0083713F">
        <w:rPr>
          <w:b/>
          <w:bCs/>
        </w:rPr>
        <w:lastRenderedPageBreak/>
        <w:t>Írásbeli munka</w:t>
      </w:r>
    </w:p>
    <w:p w:rsidR="005C35D2" w:rsidRPr="0083713F" w:rsidRDefault="005C35D2" w:rsidP="005C35D2">
      <w:pPr>
        <w:rPr>
          <w:b/>
          <w:bCs/>
          <w:sz w:val="20"/>
          <w:szCs w:val="20"/>
        </w:rPr>
      </w:pPr>
    </w:p>
    <w:p w:rsidR="005C35D2" w:rsidRPr="0083713F" w:rsidRDefault="005C35D2" w:rsidP="005C35D2">
      <w:pPr>
        <w:tabs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b/>
          <w:i/>
          <w:sz w:val="20"/>
          <w:szCs w:val="20"/>
        </w:rPr>
        <w:t xml:space="preserve">Pedagógiai </w:t>
      </w:r>
      <w:r w:rsidR="006E319A">
        <w:rPr>
          <w:b/>
          <w:i/>
          <w:sz w:val="20"/>
          <w:szCs w:val="20"/>
        </w:rPr>
        <w:t>n</w:t>
      </w:r>
      <w:r w:rsidRPr="0083713F">
        <w:rPr>
          <w:b/>
          <w:i/>
          <w:sz w:val="20"/>
          <w:szCs w:val="20"/>
        </w:rPr>
        <w:t>apló</w:t>
      </w:r>
      <w:r w:rsidRPr="0083713F">
        <w:rPr>
          <w:sz w:val="20"/>
          <w:szCs w:val="20"/>
        </w:rPr>
        <w:t xml:space="preserve">: arra szolgál, hogy a hallgató </w:t>
      </w:r>
      <w:r w:rsidR="006E319A">
        <w:rPr>
          <w:sz w:val="20"/>
          <w:szCs w:val="20"/>
        </w:rPr>
        <w:t xml:space="preserve">a </w:t>
      </w:r>
      <w:r w:rsidRPr="0083713F">
        <w:rPr>
          <w:sz w:val="20"/>
          <w:szCs w:val="20"/>
        </w:rPr>
        <w:t>gyakorlata során megfigyelt tapasztalatait, élményeit,</w:t>
      </w:r>
      <w:r w:rsidR="006E319A">
        <w:rPr>
          <w:sz w:val="20"/>
          <w:szCs w:val="20"/>
        </w:rPr>
        <w:t xml:space="preserve"> a</w:t>
      </w:r>
      <w:r w:rsidRPr="0083713F">
        <w:rPr>
          <w:sz w:val="20"/>
          <w:szCs w:val="20"/>
        </w:rPr>
        <w:t xml:space="preserve"> pedagógiai eseményeket, helyzeteket, adatokat abban összegyűjtse, leírja, kiegészítve saját észrevételeivel, elemző gondolataival a megfigyelési szempontoknak megfelelően. A pedagógiai napló elkíséri a hallgatót a 2 év folyamán, hiszen folyamatosan ebbe kell jegyeznie a gyakorlattal kapcsolatos megfigyeléseit, elemzéseit.</w:t>
      </w:r>
    </w:p>
    <w:p w:rsidR="005C35D2" w:rsidRPr="0083713F" w:rsidRDefault="005C35D2" w:rsidP="005C35D2">
      <w:pPr>
        <w:tabs>
          <w:tab w:val="left" w:pos="851"/>
          <w:tab w:val="left" w:pos="5670"/>
        </w:tabs>
        <w:ind w:firstLine="284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Saját feljegyzéseinek elkészítéséhez nagyobb alakú füzetet érdemes elkezdeni.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Célszerű minden megfigyelést az adatok rögzítésével kezdeni: dátum, hol, mikor, kit (kiket), milyen körülmények között figyelt meg.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megfigyeléseket érdemes a megadott jegyzőkönyv-mintának megfelelően végezni.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tapasztalatok tömör összefoglalását (</w:t>
      </w:r>
      <w:r w:rsidR="006E319A">
        <w:rPr>
          <w:b/>
          <w:sz w:val="20"/>
          <w:szCs w:val="20"/>
        </w:rPr>
        <w:t>p</w:t>
      </w:r>
      <w:r w:rsidRPr="0083713F">
        <w:rPr>
          <w:b/>
          <w:sz w:val="20"/>
          <w:szCs w:val="20"/>
        </w:rPr>
        <w:t xml:space="preserve">edagógiai </w:t>
      </w:r>
      <w:r w:rsidR="006E319A">
        <w:rPr>
          <w:b/>
          <w:sz w:val="20"/>
          <w:szCs w:val="20"/>
        </w:rPr>
        <w:t>n</w:t>
      </w:r>
      <w:r w:rsidRPr="0083713F">
        <w:rPr>
          <w:b/>
          <w:sz w:val="20"/>
          <w:szCs w:val="20"/>
        </w:rPr>
        <w:t>apló</w:t>
      </w:r>
      <w:r w:rsidRPr="0083713F">
        <w:rPr>
          <w:sz w:val="20"/>
          <w:szCs w:val="20"/>
        </w:rPr>
        <w:t>) számítógépes szerkesztés után az egyetem részéről kijelölt oktató számára, az Útmutatóban jelzett időpontig, kötelesek leadni.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bármilyen okból be nem érkező </w:t>
      </w:r>
      <w:r w:rsidR="006E319A">
        <w:rPr>
          <w:sz w:val="20"/>
          <w:szCs w:val="20"/>
        </w:rPr>
        <w:t>n</w:t>
      </w:r>
      <w:r w:rsidRPr="0083713F">
        <w:rPr>
          <w:sz w:val="20"/>
          <w:szCs w:val="20"/>
        </w:rPr>
        <w:t>aplót a gyakorlatvezető jelzésére 3 napon belül ismételten le kell adni. Ezért javasoljuk, hogy minden írásbeli munkájukról készítsenek másolatot!</w:t>
      </w:r>
    </w:p>
    <w:p w:rsidR="005C35D2" w:rsidRPr="0083713F" w:rsidRDefault="005C35D2" w:rsidP="005C35D2">
      <w:pPr>
        <w:numPr>
          <w:ilvl w:val="12"/>
          <w:numId w:val="0"/>
        </w:numPr>
        <w:tabs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Használati javaslatok a </w:t>
      </w:r>
      <w:r w:rsidRPr="0083713F">
        <w:rPr>
          <w:b/>
          <w:sz w:val="20"/>
          <w:szCs w:val="20"/>
        </w:rPr>
        <w:t>beadandó</w:t>
      </w:r>
      <w:r w:rsidRPr="0083713F">
        <w:rPr>
          <w:sz w:val="20"/>
          <w:szCs w:val="20"/>
        </w:rPr>
        <w:t xml:space="preserve"> munkákhoz:</w:t>
      </w:r>
    </w:p>
    <w:p w:rsidR="005C35D2" w:rsidRPr="0083713F" w:rsidRDefault="005C35D2" w:rsidP="005C35D2">
      <w:pPr>
        <w:tabs>
          <w:tab w:val="left" w:pos="709"/>
          <w:tab w:val="left" w:pos="5670"/>
        </w:tabs>
        <w:ind w:left="360"/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</w:t>
      </w:r>
      <w:r w:rsidR="006E319A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6E319A">
        <w:rPr>
          <w:sz w:val="20"/>
          <w:szCs w:val="20"/>
        </w:rPr>
        <w:t>n</w:t>
      </w:r>
      <w:r w:rsidRPr="0083713F">
        <w:rPr>
          <w:sz w:val="20"/>
          <w:szCs w:val="20"/>
        </w:rPr>
        <w:t xml:space="preserve">aplót gépelve, tűzőgéppel összekapcsolva, dossziéba rakva tudjuk elfogadni. </w:t>
      </w:r>
    </w:p>
    <w:p w:rsidR="005C35D2" w:rsidRPr="0083713F" w:rsidRDefault="005C35D2" w:rsidP="005C35D2">
      <w:pPr>
        <w:tabs>
          <w:tab w:val="left" w:pos="709"/>
          <w:tab w:val="left" w:pos="5670"/>
        </w:tabs>
        <w:ind w:left="360"/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</w:t>
      </w:r>
      <w:r w:rsidR="006E319A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6E319A">
        <w:rPr>
          <w:sz w:val="20"/>
          <w:szCs w:val="20"/>
        </w:rPr>
        <w:t>n</w:t>
      </w:r>
      <w:r w:rsidRPr="0083713F">
        <w:rPr>
          <w:sz w:val="20"/>
          <w:szCs w:val="20"/>
        </w:rPr>
        <w:t>apló fedőlapján az alábbi információknak kell szerepelnie: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Gyakorlatvezető neve: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Hallgató neve: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Hallgató csoportja: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megfigyelés helyszíne:</w:t>
      </w:r>
    </w:p>
    <w:p w:rsidR="005C35D2" w:rsidRPr="0083713F" w:rsidRDefault="005C35D2" w:rsidP="005C35D2">
      <w:pPr>
        <w:tabs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Megfelelő információk hiányában a beérkezett anyagokért nem vállalunk felelősséget!</w:t>
      </w:r>
    </w:p>
    <w:p w:rsidR="005C35D2" w:rsidRPr="0083713F" w:rsidRDefault="005C35D2" w:rsidP="005C35D2">
      <w:pPr>
        <w:tabs>
          <w:tab w:val="left" w:pos="709"/>
          <w:tab w:val="left" w:pos="5670"/>
        </w:tabs>
        <w:ind w:left="360"/>
        <w:jc w:val="both"/>
        <w:rPr>
          <w:sz w:val="20"/>
          <w:szCs w:val="20"/>
        </w:rPr>
      </w:pPr>
      <w:r w:rsidRPr="0083713F">
        <w:rPr>
          <w:b/>
          <w:sz w:val="20"/>
          <w:szCs w:val="20"/>
        </w:rPr>
        <w:t>Formai követelmények</w:t>
      </w:r>
      <w:r w:rsidRPr="0083713F">
        <w:rPr>
          <w:sz w:val="20"/>
          <w:szCs w:val="20"/>
        </w:rPr>
        <w:t>: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Témakörönként különítse el, és logikusan állítsa össze munkáját, hogy jól áttekinthető legyen!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Ügyeljen az esztétikus kivitelezésre. Dolgozzon számítógépen!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Mellékeljen pontos irodalomjegyzéket az oldalszámok megjelölésével!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Csak olyan rövidítéseket alkalmazzon, amelyek az olvasó számára is egyértelműek!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Szakszerűen, egyértelműen fogalmazza meg véleményét!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Az önmagára vonatkozó információkat is rögzítse!</w:t>
      </w:r>
    </w:p>
    <w:p w:rsidR="001530FD" w:rsidRPr="006E319A" w:rsidRDefault="005C35D2" w:rsidP="006E319A">
      <w:pPr>
        <w:numPr>
          <w:ilvl w:val="0"/>
          <w:numId w:val="135"/>
        </w:numPr>
        <w:tabs>
          <w:tab w:val="clear" w:pos="3763"/>
          <w:tab w:val="num" w:pos="1276"/>
        </w:tabs>
        <w:spacing w:line="276" w:lineRule="auto"/>
        <w:ind w:left="1276" w:hanging="425"/>
        <w:rPr>
          <w:b/>
          <w:bCs/>
          <w:sz w:val="20"/>
          <w:szCs w:val="20"/>
        </w:rPr>
      </w:pPr>
      <w:r w:rsidRPr="006E319A">
        <w:rPr>
          <w:sz w:val="20"/>
          <w:szCs w:val="20"/>
        </w:rPr>
        <w:t xml:space="preserve">Készítsen tartalomjegyzéket! </w:t>
      </w:r>
      <w:r w:rsidR="00CE0AAA" w:rsidRPr="006E319A">
        <w:rPr>
          <w:b/>
          <w:bCs/>
          <w:sz w:val="28"/>
          <w:szCs w:val="28"/>
        </w:rPr>
        <w:br w:type="page"/>
      </w:r>
    </w:p>
    <w:p w:rsidR="001530FD" w:rsidRPr="00CE0AAA" w:rsidRDefault="001530FD">
      <w:pPr>
        <w:spacing w:line="276" w:lineRule="auto"/>
        <w:jc w:val="center"/>
        <w:rPr>
          <w:b/>
          <w:bCs/>
        </w:rPr>
      </w:pPr>
      <w:r w:rsidRPr="00CE0AAA">
        <w:rPr>
          <w:b/>
          <w:bCs/>
        </w:rPr>
        <w:lastRenderedPageBreak/>
        <w:t>1. félév</w:t>
      </w: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1270"/>
      </w:tblGrid>
      <w:tr w:rsidR="001530FD" w:rsidRPr="00CE0AAA" w:rsidTr="007C00ED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A63C49" w:rsidP="009123BD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2FPPS1EG100000</w:t>
            </w:r>
          </w:p>
          <w:p w:rsidR="001530FD" w:rsidRPr="00CE0AAA" w:rsidRDefault="001530FD" w:rsidP="009123BD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Egyéni gyakorlat </w:t>
            </w:r>
            <w:r w:rsidR="00514F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CE0AAA" w:rsidRDefault="001530FD" w:rsidP="00C46F43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after="120" w:line="276" w:lineRule="auto"/>
              <w:ind w:firstLine="282"/>
              <w:jc w:val="both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Bölcsőde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1530FD" w:rsidP="0094105C">
            <w:pPr>
              <w:spacing w:before="120" w:line="276" w:lineRule="auto"/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</w:t>
            </w:r>
            <w:r w:rsidR="00514F7B">
              <w:rPr>
                <w:sz w:val="20"/>
                <w:szCs w:val="20"/>
              </w:rPr>
              <w:t>5</w:t>
            </w:r>
          </w:p>
          <w:p w:rsidR="001530FD" w:rsidRPr="00CE0AAA" w:rsidRDefault="00514F7B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0AAA">
              <w:rPr>
                <w:sz w:val="20"/>
                <w:szCs w:val="20"/>
              </w:rPr>
              <w:t xml:space="preserve"> kr.</w:t>
            </w:r>
          </w:p>
          <w:p w:rsidR="001530FD" w:rsidRPr="00CE0AAA" w:rsidRDefault="001530FD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40 óra</w:t>
            </w:r>
          </w:p>
        </w:tc>
      </w:tr>
      <w:tr w:rsidR="001530FD" w:rsidRPr="00CE0AAA" w:rsidTr="007C00ED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A63C49" w:rsidP="0094105C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2FPPS1CG100000</w:t>
            </w:r>
          </w:p>
          <w:p w:rsidR="001530FD" w:rsidRPr="00CE0AAA" w:rsidRDefault="001530FD" w:rsidP="0094105C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Csoportos gyakorlat </w:t>
            </w:r>
            <w:r w:rsidR="00514F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514F7B" w:rsidRDefault="001530FD" w:rsidP="00C46F43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120" w:line="276" w:lineRule="auto"/>
              <w:ind w:hanging="438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b w:val="0"/>
                <w:sz w:val="20"/>
                <w:szCs w:val="20"/>
              </w:rPr>
              <w:t>Óvoda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1530FD" w:rsidP="0094105C">
            <w:pPr>
              <w:spacing w:before="120" w:line="276" w:lineRule="auto"/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</w:t>
            </w:r>
            <w:r w:rsidR="00514F7B">
              <w:rPr>
                <w:sz w:val="20"/>
                <w:szCs w:val="20"/>
              </w:rPr>
              <w:t>5</w:t>
            </w:r>
          </w:p>
          <w:p w:rsidR="001530FD" w:rsidRPr="00CE0AAA" w:rsidRDefault="00421C67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0AAA">
              <w:rPr>
                <w:sz w:val="20"/>
                <w:szCs w:val="20"/>
              </w:rPr>
              <w:t xml:space="preserve"> kr.</w:t>
            </w:r>
          </w:p>
          <w:p w:rsidR="001530FD" w:rsidRPr="00CE0AAA" w:rsidRDefault="00514F7B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530FD" w:rsidRPr="00CE0AAA">
              <w:rPr>
                <w:sz w:val="20"/>
                <w:szCs w:val="20"/>
              </w:rPr>
              <w:t xml:space="preserve"> óra</w:t>
            </w:r>
          </w:p>
        </w:tc>
      </w:tr>
    </w:tbl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</w:p>
    <w:p w:rsidR="001530FD" w:rsidRPr="00341945" w:rsidRDefault="001530FD">
      <w:pPr>
        <w:spacing w:line="276" w:lineRule="auto"/>
        <w:jc w:val="center"/>
        <w:rPr>
          <w:b/>
          <w:bCs/>
        </w:rPr>
      </w:pPr>
      <w:r w:rsidRPr="00341945">
        <w:rPr>
          <w:b/>
          <w:bCs/>
        </w:rPr>
        <w:t xml:space="preserve">Egyéni gyakorlat </w:t>
      </w:r>
      <w:r w:rsidR="00421C67">
        <w:rPr>
          <w:b/>
          <w:bCs/>
        </w:rPr>
        <w:t>1</w:t>
      </w:r>
      <w:r w:rsidRPr="00341945">
        <w:rPr>
          <w:b/>
          <w:bCs/>
        </w:rPr>
        <w:t>.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pStyle w:val="Cmsor1"/>
        <w:spacing w:line="276" w:lineRule="auto"/>
        <w:jc w:val="center"/>
        <w:rPr>
          <w:sz w:val="20"/>
          <w:szCs w:val="20"/>
        </w:rPr>
      </w:pPr>
      <w:r w:rsidRPr="00CE0AAA">
        <w:rPr>
          <w:sz w:val="20"/>
          <w:szCs w:val="20"/>
        </w:rPr>
        <w:t>Bölcsőde</w:t>
      </w:r>
    </w:p>
    <w:p w:rsidR="001530FD" w:rsidRPr="00CE0AAA" w:rsidRDefault="001530FD">
      <w:pPr>
        <w:pStyle w:val="Cmsor1"/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pStyle w:val="Cmsor1"/>
        <w:spacing w:line="276" w:lineRule="auto"/>
        <w:jc w:val="both"/>
        <w:rPr>
          <w:b w:val="0"/>
          <w:bCs w:val="0"/>
          <w:sz w:val="20"/>
          <w:szCs w:val="20"/>
        </w:rPr>
      </w:pPr>
      <w:r w:rsidRPr="00CE0AAA">
        <w:rPr>
          <w:sz w:val="20"/>
          <w:szCs w:val="20"/>
        </w:rPr>
        <w:t xml:space="preserve">Időtartama: </w:t>
      </w:r>
      <w:r w:rsidRPr="00CE0AAA">
        <w:rPr>
          <w:b w:val="0"/>
          <w:bCs w:val="0"/>
          <w:sz w:val="20"/>
          <w:szCs w:val="20"/>
        </w:rPr>
        <w:t>40 óra</w:t>
      </w:r>
      <w:r w:rsidR="00421C67">
        <w:rPr>
          <w:b w:val="0"/>
          <w:bCs w:val="0"/>
          <w:sz w:val="20"/>
          <w:szCs w:val="20"/>
        </w:rPr>
        <w:t>, 5 nap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E0AAA">
        <w:rPr>
          <w:sz w:val="20"/>
          <w:szCs w:val="20"/>
        </w:rPr>
        <w:t>8 órától 16 óráig, közben ½ óra ebédszünet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</w:t>
      </w:r>
      <w:r w:rsidR="0094105C">
        <w:rPr>
          <w:sz w:val="20"/>
          <w:szCs w:val="20"/>
        </w:rPr>
        <w:t>_</w:t>
      </w:r>
      <w:r w:rsidRPr="00CE0AAA">
        <w:rPr>
          <w:sz w:val="20"/>
          <w:szCs w:val="20"/>
        </w:rPr>
        <w:t>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__________________________</w:t>
      </w:r>
      <w:r w:rsidR="0094105C">
        <w:rPr>
          <w:sz w:val="20"/>
          <w:szCs w:val="20"/>
        </w:rPr>
        <w:t>____</w:t>
      </w:r>
      <w:r w:rsidRPr="00CE0AAA">
        <w:rPr>
          <w:sz w:val="20"/>
          <w:szCs w:val="20"/>
        </w:rPr>
        <w:t>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____________________________________</w:t>
      </w:r>
      <w:r w:rsidR="0094105C">
        <w:rPr>
          <w:sz w:val="20"/>
          <w:szCs w:val="20"/>
        </w:rPr>
        <w:t>_</w:t>
      </w:r>
      <w:r w:rsidRPr="00CE0AAA">
        <w:rPr>
          <w:sz w:val="20"/>
          <w:szCs w:val="20"/>
        </w:rPr>
        <w:t>_______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Értékelés módja: </w:t>
      </w:r>
      <w:r w:rsidR="007D7007">
        <w:rPr>
          <w:sz w:val="20"/>
          <w:szCs w:val="20"/>
        </w:rPr>
        <w:t xml:space="preserve">ötfokozatú </w:t>
      </w:r>
      <w:r w:rsidRPr="00CE0AAA">
        <w:rPr>
          <w:sz w:val="20"/>
          <w:szCs w:val="20"/>
        </w:rPr>
        <w:t>gyakorlati jegy (gyj</w:t>
      </w:r>
      <w:r w:rsidR="007D7007">
        <w:rPr>
          <w:sz w:val="20"/>
          <w:szCs w:val="20"/>
        </w:rPr>
        <w:t>5</w:t>
      </w:r>
      <w:r w:rsidRPr="00CE0AAA">
        <w:rPr>
          <w:sz w:val="20"/>
          <w:szCs w:val="20"/>
        </w:rPr>
        <w:t>) és szöveges értékelés.</w:t>
      </w:r>
    </w:p>
    <w:p w:rsidR="001530FD" w:rsidRPr="00CE0AAA" w:rsidRDefault="00B13DFA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1530FD" w:rsidRPr="00CE0AAA">
        <w:rPr>
          <w:b/>
          <w:sz w:val="20"/>
          <w:szCs w:val="20"/>
        </w:rPr>
        <w:lastRenderedPageBreak/>
        <w:t>A bölcsődei napirendhez igazodva – az adatgyűjtés és a megfigyelés témakörei, szempontjai: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 gyermekszoba, a fürdőszoba</w:t>
      </w:r>
      <w:r w:rsidR="00A63C49">
        <w:rPr>
          <w:sz w:val="20"/>
          <w:szCs w:val="20"/>
        </w:rPr>
        <w:t xml:space="preserve"> és</w:t>
      </w:r>
      <w:r w:rsidRPr="00CE0AAA">
        <w:rPr>
          <w:sz w:val="20"/>
          <w:szCs w:val="20"/>
        </w:rPr>
        <w:t xml:space="preserve"> az átadó berendezését, a bútorok és eszközök elrendezését, valamint a gondozási egység dekorációját!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az adott csoport játékkészletét, a játékeszközök fajtáit és jellemzőit az egészségügyi, pedagógiai szempontok alapján!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 személyi feltételeinek megfigyelése, a csoport létszáma, életkori, nemi összetétele, a csoportban dolgozó felnőttek száma. A csoport dokumentációjának megtekintése.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gyermek érkezése a bölcsődébe, elválás az anyától, búcsúzás. 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Csecsemő, kisgyermek étkezésének megfigyelése. 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szabad levegőn tartózkodás megfigyelése. Az időtartam és a tevékenység értékelése.</w:t>
      </w:r>
    </w:p>
    <w:p w:rsidR="001530FD" w:rsidRPr="00B13DFA" w:rsidRDefault="001530FD">
      <w:pPr>
        <w:spacing w:line="276" w:lineRule="auto"/>
        <w:jc w:val="both"/>
        <w:rPr>
          <w:b/>
          <w:sz w:val="16"/>
          <w:szCs w:val="16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>A hallgató írásbeli feladatai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 az írásbeli feladatokat rögzíti a pedagógiai naplójában, melyet bemutat a szakvezető </w:t>
      </w:r>
      <w:r w:rsidR="00514F7B">
        <w:rPr>
          <w:sz w:val="20"/>
          <w:szCs w:val="20"/>
        </w:rPr>
        <w:t>kisgyermeknevelőnek</w:t>
      </w:r>
      <w:r w:rsidRPr="00CE0AAA">
        <w:rPr>
          <w:sz w:val="20"/>
          <w:szCs w:val="20"/>
        </w:rPr>
        <w:t>, aki aláírásával igazolja a hallgató gyakorlatát.</w:t>
      </w:r>
    </w:p>
    <w:p w:rsidR="001530FD" w:rsidRPr="00B13DFA" w:rsidRDefault="001530FD">
      <w:pPr>
        <w:spacing w:line="276" w:lineRule="auto"/>
        <w:jc w:val="both"/>
        <w:rPr>
          <w:b/>
          <w:sz w:val="16"/>
          <w:szCs w:val="16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adatgyűjtés, megfigyelés és elemzés szempontjai</w:t>
      </w: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  <w:r w:rsidRPr="00CE0AAA">
        <w:rPr>
          <w:b/>
          <w:bCs/>
          <w:sz w:val="20"/>
          <w:szCs w:val="20"/>
        </w:rPr>
        <w:t>1.) A csoport tárgyi feltételei</w:t>
      </w:r>
    </w:p>
    <w:p w:rsidR="001530FD" w:rsidRPr="00CE0AAA" w:rsidRDefault="001530FD">
      <w:pPr>
        <w:numPr>
          <w:ilvl w:val="0"/>
          <w:numId w:val="7"/>
        </w:numPr>
        <w:spacing w:line="276" w:lineRule="auto"/>
        <w:ind w:hanging="29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biztosítják a tárgyi feltételek az adott csoport életkori sajátosságainak megfelelő tevékenységek gyakorlását,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szükségleteinek kielégítését?</w:t>
      </w:r>
    </w:p>
    <w:p w:rsidR="001530FD" w:rsidRPr="00CE0AAA" w:rsidRDefault="001530FD">
      <w:pPr>
        <w:numPr>
          <w:ilvl w:val="0"/>
          <w:numId w:val="55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gondozási műveletek feltételei (fürdőszobai gondozás, étkezés, öltöztetés, alvás, pihenés).</w:t>
      </w:r>
    </w:p>
    <w:p w:rsidR="001530FD" w:rsidRPr="00CE0AAA" w:rsidRDefault="001530FD">
      <w:pPr>
        <w:numPr>
          <w:ilvl w:val="0"/>
          <w:numId w:val="5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játéktevékenység feltételei: mennyiség, minőség, anyagváltozatosság, elhelyezés, funkció szerinti csoportosítás, alapjátékok, nagymozgásos játékok, alkotójátékok, kiegészítő játékok, kellékek, házi </w:t>
      </w:r>
      <w:r w:rsidR="00F90F35" w:rsidRPr="00CE0AAA">
        <w:rPr>
          <w:sz w:val="20"/>
          <w:szCs w:val="20"/>
        </w:rPr>
        <w:t>készítés</w:t>
      </w:r>
      <w:r w:rsidR="00F90F35">
        <w:rPr>
          <w:sz w:val="20"/>
          <w:szCs w:val="20"/>
        </w:rPr>
        <w:t xml:space="preserve">ű </w:t>
      </w:r>
      <w:r w:rsidR="00A63C49">
        <w:rPr>
          <w:sz w:val="20"/>
          <w:szCs w:val="20"/>
        </w:rPr>
        <w:t>játékok</w:t>
      </w:r>
      <w:r w:rsidRPr="00CE0AAA">
        <w:rPr>
          <w:sz w:val="20"/>
          <w:szCs w:val="20"/>
        </w:rPr>
        <w:t>.</w:t>
      </w:r>
    </w:p>
    <w:p w:rsidR="001530FD" w:rsidRPr="00CE0AAA" w:rsidRDefault="001530FD" w:rsidP="00514F7B">
      <w:pPr>
        <w:numPr>
          <w:ilvl w:val="0"/>
          <w:numId w:val="73"/>
        </w:numPr>
        <w:tabs>
          <w:tab w:val="left" w:pos="851"/>
        </w:tabs>
        <w:spacing w:line="276" w:lineRule="auto"/>
        <w:ind w:left="709" w:hanging="276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anyagokat, tárgyakat, eszközöket használtak fel a dekorálásra</w:t>
      </w:r>
      <w:r w:rsidR="00514F7B">
        <w:rPr>
          <w:sz w:val="20"/>
          <w:szCs w:val="20"/>
        </w:rPr>
        <w:t>?</w:t>
      </w:r>
      <w:r w:rsidRPr="00CE0AAA">
        <w:rPr>
          <w:sz w:val="20"/>
          <w:szCs w:val="20"/>
        </w:rPr>
        <w:t xml:space="preserve"> </w:t>
      </w:r>
      <w:r w:rsidR="00514F7B">
        <w:rPr>
          <w:sz w:val="20"/>
          <w:szCs w:val="20"/>
        </w:rPr>
        <w:t>M</w:t>
      </w:r>
      <w:r w:rsidRPr="00CE0AAA">
        <w:rPr>
          <w:sz w:val="20"/>
          <w:szCs w:val="20"/>
        </w:rPr>
        <w:t xml:space="preserve">ilyen </w:t>
      </w:r>
      <w:r w:rsidR="007D7007">
        <w:rPr>
          <w:sz w:val="20"/>
          <w:szCs w:val="20"/>
        </w:rPr>
        <w:t>a helységek hangulata</w:t>
      </w:r>
      <w:r w:rsidRPr="00CE0AAA">
        <w:rPr>
          <w:sz w:val="20"/>
          <w:szCs w:val="20"/>
        </w:rPr>
        <w:t xml:space="preserve">? </w:t>
      </w:r>
    </w:p>
    <w:p w:rsidR="001530FD" w:rsidRPr="00CE0AAA" w:rsidRDefault="0074068D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1530FD" w:rsidRPr="00CE0AAA">
        <w:rPr>
          <w:b/>
          <w:bCs/>
          <w:sz w:val="20"/>
          <w:szCs w:val="20"/>
        </w:rPr>
        <w:t xml:space="preserve">.) </w:t>
      </w:r>
      <w:r w:rsidR="001530FD" w:rsidRPr="00CE0AAA">
        <w:rPr>
          <w:b/>
          <w:sz w:val="20"/>
          <w:szCs w:val="20"/>
        </w:rPr>
        <w:t>A csoport személyi feltételei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Hány gyermek jár a csoportba? Milyen a</w:t>
      </w:r>
      <w:r w:rsidR="00514F7B">
        <w:rPr>
          <w:bCs/>
          <w:sz w:val="20"/>
          <w:szCs w:val="20"/>
        </w:rPr>
        <w:t xml:space="preserve"> csoport</w:t>
      </w:r>
      <w:r w:rsidRPr="00CE0AAA">
        <w:rPr>
          <w:bCs/>
          <w:sz w:val="20"/>
          <w:szCs w:val="20"/>
        </w:rPr>
        <w:t xml:space="preserve"> életkori összetétele, fi</w:t>
      </w:r>
      <w:r w:rsidR="00514F7B">
        <w:rPr>
          <w:bCs/>
          <w:sz w:val="20"/>
          <w:szCs w:val="20"/>
        </w:rPr>
        <w:t>ú</w:t>
      </w:r>
      <w:r w:rsidRPr="00CE0AAA">
        <w:rPr>
          <w:bCs/>
          <w:sz w:val="20"/>
          <w:szCs w:val="20"/>
        </w:rPr>
        <w:t>k-lányok aránya?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Hány </w:t>
      </w:r>
      <w:r w:rsidR="00B13DFA">
        <w:rPr>
          <w:bCs/>
          <w:sz w:val="20"/>
          <w:szCs w:val="20"/>
        </w:rPr>
        <w:t>kisgyermeknevelő</w:t>
      </w:r>
      <w:r w:rsidRPr="00CE0AAA">
        <w:rPr>
          <w:bCs/>
          <w:sz w:val="20"/>
          <w:szCs w:val="20"/>
        </w:rPr>
        <w:t xml:space="preserve"> látja el a gyermekeket? Ki segít</w:t>
      </w:r>
      <w:r w:rsidR="00B13DFA">
        <w:rPr>
          <w:bCs/>
          <w:sz w:val="20"/>
          <w:szCs w:val="20"/>
        </w:rPr>
        <w:t>i</w:t>
      </w:r>
      <w:r w:rsidRPr="00CE0AAA">
        <w:rPr>
          <w:bCs/>
          <w:sz w:val="20"/>
          <w:szCs w:val="20"/>
        </w:rPr>
        <w:t xml:space="preserve"> még a munkájukat?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Milyen dokumentumokat vezetnek a </w:t>
      </w:r>
      <w:r w:rsidR="00B13DFA">
        <w:rPr>
          <w:bCs/>
          <w:sz w:val="20"/>
          <w:szCs w:val="20"/>
        </w:rPr>
        <w:t>kisgyermeknevelők</w:t>
      </w:r>
      <w:r w:rsidRPr="00CE0AAA">
        <w:rPr>
          <w:bCs/>
          <w:sz w:val="20"/>
          <w:szCs w:val="20"/>
        </w:rPr>
        <w:t xml:space="preserve">? Van-e a csoportnak </w:t>
      </w:r>
      <w:r w:rsidR="00B13DFA" w:rsidRPr="00CE0AAA">
        <w:rPr>
          <w:bCs/>
          <w:sz w:val="20"/>
          <w:szCs w:val="20"/>
        </w:rPr>
        <w:t>nevelési</w:t>
      </w:r>
      <w:r w:rsidR="00B13DFA">
        <w:rPr>
          <w:bCs/>
          <w:sz w:val="20"/>
          <w:szCs w:val="20"/>
        </w:rPr>
        <w:t>-</w:t>
      </w:r>
      <w:r w:rsidRPr="00CE0AAA">
        <w:rPr>
          <w:bCs/>
          <w:sz w:val="20"/>
          <w:szCs w:val="20"/>
        </w:rPr>
        <w:t>gondozási terve? A gyermekekről készítenek-e feljegyzéseket</w:t>
      </w:r>
      <w:r w:rsidR="00B13DFA">
        <w:rPr>
          <w:bCs/>
          <w:sz w:val="20"/>
          <w:szCs w:val="20"/>
        </w:rPr>
        <w:t>?</w:t>
      </w:r>
    </w:p>
    <w:p w:rsidR="001530FD" w:rsidRPr="00CE0AAA" w:rsidRDefault="0074068D">
      <w:pPr>
        <w:spacing w:line="276" w:lineRule="auto"/>
        <w:ind w:left="426" w:hanging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1530FD" w:rsidRPr="00CE0AAA">
        <w:rPr>
          <w:b/>
          <w:bCs/>
          <w:sz w:val="20"/>
          <w:szCs w:val="20"/>
        </w:rPr>
        <w:t>.) Figyelje meg a gyermek érkezését a bölcsődébe, elválását az anyától, a búcsúzást</w:t>
      </w:r>
      <w:r w:rsidR="00B13DFA">
        <w:rPr>
          <w:b/>
          <w:bCs/>
          <w:sz w:val="20"/>
          <w:szCs w:val="20"/>
        </w:rPr>
        <w:t>!</w:t>
      </w:r>
    </w:p>
    <w:p w:rsidR="001530FD" w:rsidRPr="00CE0AAA" w:rsidRDefault="001530FD">
      <w:pPr>
        <w:numPr>
          <w:ilvl w:val="0"/>
          <w:numId w:val="6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Megfigyelt </w:t>
      </w:r>
      <w:r w:rsidR="00B13DFA">
        <w:rPr>
          <w:sz w:val="20"/>
          <w:szCs w:val="20"/>
        </w:rPr>
        <w:t>kisgyermeknevelő</w:t>
      </w:r>
    </w:p>
    <w:p w:rsidR="001530FD" w:rsidRPr="00CE0AAA" w:rsidRDefault="001530FD">
      <w:pPr>
        <w:numPr>
          <w:ilvl w:val="0"/>
          <w:numId w:val="6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Megfigyelt gyermek és kora</w:t>
      </w:r>
    </w:p>
    <w:p w:rsidR="001530FD" w:rsidRPr="00CE0AAA" w:rsidRDefault="001530FD" w:rsidP="00B13DFA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hangulatban érkezik a kisgyermek a bölcsődébe?</w:t>
      </w:r>
    </w:p>
    <w:p w:rsidR="001530FD" w:rsidRPr="00CE0AAA" w:rsidRDefault="00B13DFA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Milyen a gyermek viselkedése a kisgyermeknevelővel való találkozásakor?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vesz fel kapcsolatot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a szülővel, gyermekkel?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 jellemzi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és </w:t>
      </w:r>
      <w:r w:rsidR="00B13DFA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szülő kapcsolatát?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segíti az elválást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reagál a gyermek a szülő távozására?</w:t>
      </w:r>
    </w:p>
    <w:p w:rsidR="00341945" w:rsidRPr="00CE0AAA" w:rsidRDefault="00341945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74068D">
      <w:pPr>
        <w:pStyle w:val="Szvegtrzs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1530FD" w:rsidRPr="00CE0AAA">
        <w:rPr>
          <w:sz w:val="20"/>
          <w:szCs w:val="20"/>
        </w:rPr>
        <w:t xml:space="preserve">.) Figyelje meg </w:t>
      </w:r>
      <w:r w:rsidR="007D7007">
        <w:rPr>
          <w:sz w:val="20"/>
          <w:szCs w:val="20"/>
        </w:rPr>
        <w:t>az adott gyermekcsoportban egy</w:t>
      </w:r>
      <w:r w:rsidR="001530FD" w:rsidRPr="00CE0AAA">
        <w:rPr>
          <w:sz w:val="20"/>
          <w:szCs w:val="20"/>
        </w:rPr>
        <w:t xml:space="preserve"> kisgyermek étkezését</w:t>
      </w:r>
      <w:r w:rsidR="00B13DFA">
        <w:rPr>
          <w:sz w:val="20"/>
          <w:szCs w:val="20"/>
        </w:rPr>
        <w:t>!</w:t>
      </w:r>
    </w:p>
    <w:p w:rsidR="00341945" w:rsidRPr="00CE0AAA" w:rsidRDefault="00341945" w:rsidP="00B13DFA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Elemzési szempontok: </w:t>
      </w:r>
    </w:p>
    <w:p w:rsidR="007D7007" w:rsidRDefault="007D7007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Az étkezéshez szükséges eszközök előkészítése.</w:t>
      </w:r>
    </w:p>
    <w:p w:rsidR="007D7007" w:rsidRPr="00CE0AAA" w:rsidRDefault="007D7007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Az étel tálalásának előkészítése és módja.</w:t>
      </w:r>
    </w:p>
    <w:p w:rsidR="00A63C49" w:rsidRDefault="00A63C49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egyéni igényei voltak a kisgyermeknek?</w:t>
      </w:r>
    </w:p>
    <w:p w:rsidR="00341945" w:rsidRPr="00CE0AAA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reagált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a gyermek egyéni igényeire?</w:t>
      </w:r>
    </w:p>
    <w:p w:rsidR="00341945" w:rsidRPr="00CE0AAA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Mennyire volt önálló a kisgyermek étkezése?</w:t>
      </w:r>
    </w:p>
    <w:p w:rsidR="00341945" w:rsidRPr="00CE0AAA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az étkezéssel kapcsolatos szokások elsajátítását, az önálló</w:t>
      </w:r>
      <w:r w:rsidR="00A63C49"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tiszta étkezés megtanulását?</w:t>
      </w:r>
    </w:p>
    <w:p w:rsidR="00341945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ismereteket nyújtott a gyermeknek étkezés</w:t>
      </w:r>
      <w:r w:rsidR="00B13DFA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közben </w:t>
      </w:r>
      <w:r w:rsidR="00B13DFA">
        <w:rPr>
          <w:sz w:val="20"/>
          <w:szCs w:val="20"/>
        </w:rPr>
        <w:t>a kisgyermeknevelője</w:t>
      </w:r>
      <w:r w:rsidRPr="00CE0AAA">
        <w:rPr>
          <w:sz w:val="20"/>
          <w:szCs w:val="20"/>
        </w:rPr>
        <w:t>?</w:t>
      </w:r>
    </w:p>
    <w:p w:rsidR="00792638" w:rsidRDefault="00792638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Megnevezte-e az ételt?</w:t>
      </w:r>
    </w:p>
    <w:p w:rsidR="00792638" w:rsidRPr="00CE0AAA" w:rsidRDefault="00792638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Beszéltek-e az étel minőségéről (íze, színe, állaga)?</w:t>
      </w:r>
    </w:p>
    <w:p w:rsidR="00341945" w:rsidRDefault="00341945" w:rsidP="00A63C49">
      <w:pPr>
        <w:numPr>
          <w:ilvl w:val="0"/>
          <w:numId w:val="103"/>
        </w:numPr>
        <w:spacing w:line="276" w:lineRule="auto"/>
        <w:ind w:left="709" w:hanging="283"/>
        <w:jc w:val="both"/>
        <w:rPr>
          <w:i/>
          <w:iCs/>
          <w:sz w:val="20"/>
          <w:szCs w:val="20"/>
        </w:rPr>
      </w:pPr>
      <w:r w:rsidRPr="00CE0AAA">
        <w:rPr>
          <w:sz w:val="20"/>
          <w:szCs w:val="20"/>
        </w:rPr>
        <w:t>Milyen hangulatú volt a megfigyelt gyermek étkezése?</w:t>
      </w:r>
    </w:p>
    <w:p w:rsidR="00341945" w:rsidRPr="00341945" w:rsidRDefault="0074068D" w:rsidP="00B13DFA">
      <w:pPr>
        <w:spacing w:line="276" w:lineRule="auto"/>
        <w:ind w:left="284" w:hanging="284"/>
        <w:jc w:val="both"/>
        <w:rPr>
          <w:b/>
          <w:i/>
          <w:iCs/>
          <w:sz w:val="20"/>
          <w:szCs w:val="20"/>
        </w:rPr>
      </w:pPr>
      <w:r>
        <w:rPr>
          <w:b/>
          <w:sz w:val="20"/>
          <w:szCs w:val="20"/>
        </w:rPr>
        <w:t>5</w:t>
      </w:r>
      <w:r w:rsidR="00341945" w:rsidRPr="00341945">
        <w:rPr>
          <w:b/>
          <w:sz w:val="20"/>
          <w:szCs w:val="20"/>
        </w:rPr>
        <w:t>.) Figyelje meg egy gyermekcsoport szabad levegőn való tartózkodását</w:t>
      </w:r>
      <w:r w:rsidR="00FF4773">
        <w:rPr>
          <w:b/>
          <w:sz w:val="20"/>
          <w:szCs w:val="20"/>
        </w:rPr>
        <w:t>!</w:t>
      </w:r>
      <w:r w:rsidR="00341945" w:rsidRPr="00341945">
        <w:rPr>
          <w:b/>
          <w:sz w:val="20"/>
          <w:szCs w:val="20"/>
        </w:rPr>
        <w:t xml:space="preserve"> Írja le a levegőzés folyamatát, a gyermekek tevékenységét a szabadban</w:t>
      </w:r>
      <w:r w:rsidR="00FF4773">
        <w:rPr>
          <w:b/>
          <w:sz w:val="20"/>
          <w:szCs w:val="20"/>
        </w:rPr>
        <w:t>!</w:t>
      </w:r>
    </w:p>
    <w:p w:rsidR="00341945" w:rsidRPr="00CE0AAA" w:rsidRDefault="00341945" w:rsidP="00B13DFA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>Elemzési szempontok: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napirendbe az udvari játék?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történik az udvarra való kimenetel?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 időt töltött egy-egy kisgyermek a szabadban?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 gyakorlását biztosította a gyermekek számára az udvar tárgyi környezete? (</w:t>
      </w:r>
      <w:r w:rsidR="00FF4773">
        <w:rPr>
          <w:sz w:val="20"/>
          <w:szCs w:val="20"/>
        </w:rPr>
        <w:t>S</w:t>
      </w:r>
      <w:r w:rsidRPr="00CE0AAA">
        <w:rPr>
          <w:sz w:val="20"/>
          <w:szCs w:val="20"/>
        </w:rPr>
        <w:t>orolja fel az udvaron található beépített és egyéb játékeszközöket</w:t>
      </w:r>
      <w:r w:rsidR="00FF4773">
        <w:rPr>
          <w:sz w:val="20"/>
          <w:szCs w:val="20"/>
        </w:rPr>
        <w:t>!</w:t>
      </w:r>
      <w:r w:rsidRPr="00CE0AAA">
        <w:rPr>
          <w:sz w:val="20"/>
          <w:szCs w:val="20"/>
        </w:rPr>
        <w:t>)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tevékenységeket kezdeményezett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?</w:t>
      </w:r>
    </w:p>
    <w:p w:rsidR="00341945" w:rsidRPr="00CE0AAA" w:rsidRDefault="00341945" w:rsidP="00341945">
      <w:pPr>
        <w:spacing w:line="276" w:lineRule="auto"/>
        <w:ind w:left="709" w:hanging="727"/>
        <w:jc w:val="both"/>
      </w:pPr>
    </w:p>
    <w:p w:rsidR="00341945" w:rsidRPr="00CE0AAA" w:rsidRDefault="00341945" w:rsidP="00341945">
      <w:pPr>
        <w:spacing w:line="276" w:lineRule="auto"/>
        <w:ind w:left="709" w:hanging="727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hallgató gyakorlati feladatai</w:t>
      </w:r>
    </w:p>
    <w:p w:rsidR="00341945" w:rsidRPr="00CE0AAA" w:rsidRDefault="00341945" w:rsidP="00341945">
      <w:pPr>
        <w:numPr>
          <w:ilvl w:val="1"/>
          <w:numId w:val="8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Igyekszik kapcsolatot kialakítani a gyermekekkel és a </w:t>
      </w:r>
      <w:r w:rsidR="00FF4773">
        <w:rPr>
          <w:sz w:val="20"/>
          <w:szCs w:val="20"/>
        </w:rPr>
        <w:t>kisgyermeknevelővel</w:t>
      </w:r>
      <w:r w:rsidRPr="00CE0AAA">
        <w:rPr>
          <w:sz w:val="20"/>
          <w:szCs w:val="20"/>
        </w:rPr>
        <w:t>.</w:t>
      </w:r>
    </w:p>
    <w:p w:rsidR="00341945" w:rsidRPr="00CE0AAA" w:rsidRDefault="00341945" w:rsidP="00341945">
      <w:pPr>
        <w:numPr>
          <w:ilvl w:val="1"/>
          <w:numId w:val="8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útmutatásai szerint bekapcsolódik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játékába a csoportszobában és az udvaron.</w:t>
      </w:r>
    </w:p>
    <w:p w:rsidR="00341945" w:rsidRPr="00CE0AAA" w:rsidRDefault="00341945" w:rsidP="00341945">
      <w:pPr>
        <w:numPr>
          <w:ilvl w:val="1"/>
          <w:numId w:val="8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Segít a gyermekek körüli teendők </w:t>
      </w:r>
      <w:r w:rsidR="001D4D47" w:rsidRPr="00CE0AAA">
        <w:rPr>
          <w:sz w:val="20"/>
          <w:szCs w:val="20"/>
        </w:rPr>
        <w:t>ellátásba</w:t>
      </w:r>
      <w:r w:rsidR="001D4D47">
        <w:rPr>
          <w:sz w:val="20"/>
          <w:szCs w:val="20"/>
        </w:rPr>
        <w:t>n</w:t>
      </w:r>
      <w:r w:rsidRPr="00CE0AAA">
        <w:rPr>
          <w:sz w:val="20"/>
          <w:szCs w:val="20"/>
        </w:rPr>
        <w:t xml:space="preserve">, követve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iránymutatását, csak az általa meghatározott feladatokban vehet részt.</w:t>
      </w:r>
    </w:p>
    <w:p w:rsidR="00341945" w:rsidRPr="00CE0AAA" w:rsidRDefault="00341945" w:rsidP="00341945">
      <w:pPr>
        <w:spacing w:line="276" w:lineRule="auto"/>
        <w:jc w:val="both"/>
        <w:rPr>
          <w:sz w:val="20"/>
          <w:szCs w:val="20"/>
        </w:rPr>
      </w:pPr>
    </w:p>
    <w:p w:rsidR="00341945" w:rsidRPr="00CE0AAA" w:rsidRDefault="001D4D47" w:rsidP="00341945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341945" w:rsidRPr="00CE0AAA">
        <w:rPr>
          <w:sz w:val="20"/>
          <w:szCs w:val="20"/>
        </w:rPr>
        <w:t xml:space="preserve"> hallgató </w:t>
      </w:r>
      <w:r>
        <w:rPr>
          <w:sz w:val="20"/>
          <w:szCs w:val="20"/>
        </w:rPr>
        <w:t>í</w:t>
      </w:r>
      <w:r w:rsidRPr="00CE0AAA">
        <w:rPr>
          <w:sz w:val="20"/>
          <w:szCs w:val="20"/>
        </w:rPr>
        <w:t xml:space="preserve">rásban mutassa be </w:t>
      </w:r>
      <w:r w:rsidR="00341945" w:rsidRPr="00CE0AAA">
        <w:rPr>
          <w:sz w:val="20"/>
          <w:szCs w:val="20"/>
        </w:rPr>
        <w:t xml:space="preserve">részvételét a gyakorlati munkában, </w:t>
      </w:r>
      <w:r w:rsidR="00A63C49" w:rsidRPr="00CE0AAA">
        <w:rPr>
          <w:sz w:val="20"/>
          <w:szCs w:val="20"/>
        </w:rPr>
        <w:t>kapcsolatainak alakulását, tevékenységeit</w:t>
      </w:r>
      <w:r w:rsidR="00F90F35">
        <w:rPr>
          <w:sz w:val="20"/>
          <w:szCs w:val="20"/>
        </w:rPr>
        <w:t>,</w:t>
      </w:r>
      <w:r w:rsidR="00A63C49" w:rsidRPr="00CE0AAA">
        <w:rPr>
          <w:sz w:val="20"/>
          <w:szCs w:val="20"/>
        </w:rPr>
        <w:t xml:space="preserve"> </w:t>
      </w:r>
      <w:r w:rsidR="00341945" w:rsidRPr="00CE0AAA">
        <w:rPr>
          <w:sz w:val="20"/>
          <w:szCs w:val="20"/>
        </w:rPr>
        <w:t>elemezze</w:t>
      </w:r>
      <w:r w:rsidR="00A63C49">
        <w:rPr>
          <w:sz w:val="20"/>
          <w:szCs w:val="20"/>
        </w:rPr>
        <w:t>,</w:t>
      </w:r>
      <w:r w:rsidR="00341945" w:rsidRPr="00CE0AAA">
        <w:rPr>
          <w:sz w:val="20"/>
          <w:szCs w:val="20"/>
        </w:rPr>
        <w:t xml:space="preserve"> miként tudott a feladatainak</w:t>
      </w:r>
      <w:r w:rsidR="00F90F35">
        <w:rPr>
          <w:sz w:val="20"/>
          <w:szCs w:val="20"/>
        </w:rPr>
        <w:t xml:space="preserve"> eleget tenni</w:t>
      </w:r>
      <w:r w:rsidR="00341945" w:rsidRPr="00CE0AAA">
        <w:rPr>
          <w:sz w:val="20"/>
          <w:szCs w:val="20"/>
        </w:rPr>
        <w:t>.</w:t>
      </w:r>
    </w:p>
    <w:p w:rsidR="00341945" w:rsidRPr="00CE0AAA" w:rsidRDefault="00341945" w:rsidP="00341945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írásban röviden értékeli a hallgató bölcsődei megnyilvánulásait</w:t>
      </w:r>
      <w:r w:rsidR="001D4D47"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</w:t>
      </w:r>
      <w:r w:rsidR="001D4D47">
        <w:rPr>
          <w:sz w:val="20"/>
          <w:szCs w:val="20"/>
        </w:rPr>
        <w:t>a</w:t>
      </w:r>
      <w:r w:rsidRPr="00CE0AAA">
        <w:rPr>
          <w:sz w:val="20"/>
          <w:szCs w:val="20"/>
        </w:rPr>
        <w:t xml:space="preserve">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ekkel és a felnőttekkel való kapcsolatát,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ekhez való viszonyát</w:t>
      </w:r>
      <w:r w:rsidR="001D4D47"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</w:t>
      </w:r>
      <w:r w:rsidR="00A63C49" w:rsidRPr="00CE0AAA">
        <w:rPr>
          <w:sz w:val="20"/>
          <w:szCs w:val="20"/>
        </w:rPr>
        <w:t>bölcsődei magatartását</w:t>
      </w:r>
      <w:r w:rsidR="00A63C49">
        <w:rPr>
          <w:sz w:val="20"/>
          <w:szCs w:val="20"/>
        </w:rPr>
        <w:t xml:space="preserve">, </w:t>
      </w:r>
      <w:r w:rsidR="001D4D47">
        <w:rPr>
          <w:sz w:val="20"/>
          <w:szCs w:val="20"/>
        </w:rPr>
        <w:t>a</w:t>
      </w:r>
      <w:r w:rsidRPr="00CE0AAA">
        <w:rPr>
          <w:sz w:val="20"/>
          <w:szCs w:val="20"/>
        </w:rPr>
        <w:t xml:space="preserve"> vállalt feladatok elvégzésének színvonalát,.</w:t>
      </w:r>
    </w:p>
    <w:p w:rsidR="00341945" w:rsidRDefault="00341945" w:rsidP="00341945">
      <w:pPr>
        <w:spacing w:line="276" w:lineRule="auto"/>
        <w:jc w:val="both"/>
        <w:rPr>
          <w:i/>
          <w:iCs/>
          <w:sz w:val="20"/>
          <w:szCs w:val="20"/>
        </w:rPr>
      </w:pPr>
      <w:r w:rsidRPr="00CE0AAA">
        <w:rPr>
          <w:sz w:val="20"/>
          <w:szCs w:val="20"/>
        </w:rPr>
        <w:t xml:space="preserve">A szakvezető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aláírásával igazolja a hallgató gyakorlatát</w:t>
      </w:r>
      <w:r w:rsidR="00A63C49">
        <w:rPr>
          <w:sz w:val="20"/>
          <w:szCs w:val="20"/>
        </w:rPr>
        <w:t>.</w:t>
      </w:r>
    </w:p>
    <w:p w:rsidR="001530FD" w:rsidRPr="00341945" w:rsidRDefault="001530FD">
      <w:pPr>
        <w:pageBreakBefore/>
        <w:spacing w:line="276" w:lineRule="auto"/>
        <w:jc w:val="center"/>
        <w:rPr>
          <w:b/>
        </w:rPr>
      </w:pPr>
      <w:r w:rsidRPr="00341945">
        <w:rPr>
          <w:b/>
        </w:rPr>
        <w:t xml:space="preserve">Csoportos gyakorlat </w:t>
      </w:r>
      <w:r w:rsidR="00FF4773">
        <w:rPr>
          <w:b/>
        </w:rPr>
        <w:t>1</w:t>
      </w:r>
      <w:r w:rsidRPr="00341945">
        <w:rPr>
          <w:b/>
        </w:rPr>
        <w:t>.</w:t>
      </w:r>
    </w:p>
    <w:p w:rsidR="001530FD" w:rsidRPr="00CE0AAA" w:rsidRDefault="001530FD">
      <w:pPr>
        <w:pStyle w:val="Szvegtrzs21"/>
        <w:spacing w:line="276" w:lineRule="auto"/>
        <w:jc w:val="center"/>
        <w:rPr>
          <w:b/>
          <w:i w:val="0"/>
          <w:sz w:val="20"/>
          <w:szCs w:val="20"/>
        </w:rPr>
      </w:pPr>
    </w:p>
    <w:p w:rsidR="001530FD" w:rsidRPr="00CE0AAA" w:rsidRDefault="001530FD">
      <w:pPr>
        <w:pStyle w:val="Szvegtrzs21"/>
        <w:spacing w:line="276" w:lineRule="auto"/>
        <w:jc w:val="both"/>
        <w:rPr>
          <w:b/>
          <w:i w:val="0"/>
          <w:sz w:val="20"/>
          <w:szCs w:val="20"/>
        </w:rPr>
      </w:pPr>
    </w:p>
    <w:p w:rsidR="001530FD" w:rsidRPr="007C00ED" w:rsidRDefault="00BC2806">
      <w:pPr>
        <w:pStyle w:val="Cmsor1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Ó</w:t>
      </w:r>
      <w:r w:rsidR="001530FD" w:rsidRPr="007C00ED">
        <w:rPr>
          <w:sz w:val="22"/>
          <w:szCs w:val="22"/>
        </w:rPr>
        <w:t>voda</w:t>
      </w:r>
    </w:p>
    <w:p w:rsidR="001530FD" w:rsidRPr="00CE0AAA" w:rsidRDefault="001530FD">
      <w:pPr>
        <w:pStyle w:val="Cmsor1"/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pStyle w:val="Cmsor1"/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Időtartama: </w:t>
      </w:r>
      <w:r w:rsidR="00FF4773" w:rsidRPr="00C46F43">
        <w:rPr>
          <w:b w:val="0"/>
          <w:sz w:val="20"/>
          <w:szCs w:val="20"/>
        </w:rPr>
        <w:t>24</w:t>
      </w:r>
      <w:r w:rsidRPr="00C46F43">
        <w:rPr>
          <w:b w:val="0"/>
          <w:sz w:val="20"/>
          <w:szCs w:val="20"/>
        </w:rPr>
        <w:t xml:space="preserve"> óra</w:t>
      </w:r>
    </w:p>
    <w:p w:rsidR="001530FD" w:rsidRPr="00CE0AAA" w:rsidRDefault="001530FD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46F43">
        <w:rPr>
          <w:sz w:val="20"/>
          <w:szCs w:val="20"/>
        </w:rPr>
        <w:t>8 órától 16 óráig, közben ½ óra ebédszünet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</w:t>
      </w:r>
      <w:r w:rsidR="00341945">
        <w:rPr>
          <w:sz w:val="20"/>
          <w:szCs w:val="20"/>
        </w:rPr>
        <w:t>___</w:t>
      </w:r>
      <w:r w:rsidRPr="00CE0AAA">
        <w:rPr>
          <w:sz w:val="20"/>
          <w:szCs w:val="20"/>
        </w:rPr>
        <w:t>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</w:t>
      </w:r>
      <w:r w:rsidR="00341945">
        <w:rPr>
          <w:sz w:val="20"/>
          <w:szCs w:val="20"/>
        </w:rPr>
        <w:t>____</w:t>
      </w:r>
      <w:r w:rsidRPr="00CE0AAA">
        <w:rPr>
          <w:sz w:val="20"/>
          <w:szCs w:val="20"/>
        </w:rPr>
        <w:t>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</w:t>
      </w:r>
      <w:r w:rsidR="00341945">
        <w:rPr>
          <w:sz w:val="20"/>
          <w:szCs w:val="20"/>
        </w:rPr>
        <w:t>__</w:t>
      </w:r>
      <w:r w:rsidRPr="00CE0AAA">
        <w:rPr>
          <w:sz w:val="20"/>
          <w:szCs w:val="20"/>
        </w:rPr>
        <w:t>______________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Értékelés módja: gyakorlati jegy (gyj</w:t>
      </w:r>
      <w:r w:rsidR="00792638">
        <w:rPr>
          <w:sz w:val="20"/>
          <w:szCs w:val="20"/>
        </w:rPr>
        <w:t>5</w:t>
      </w:r>
      <w:r w:rsidRPr="00CE0AAA">
        <w:rPr>
          <w:sz w:val="20"/>
          <w:szCs w:val="20"/>
        </w:rPr>
        <w:t xml:space="preserve">) </w:t>
      </w:r>
    </w:p>
    <w:p w:rsidR="001530FD" w:rsidRPr="00CE0AAA" w:rsidRDefault="001530FD">
      <w:pPr>
        <w:pStyle w:val="Szvegtrzs21"/>
        <w:spacing w:line="276" w:lineRule="auto"/>
        <w:jc w:val="both"/>
        <w:rPr>
          <w:b/>
          <w:i w:val="0"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Az óvodai napirendhez igazodva az adatgyűjtés és a megfigyelés témakörei, szempontjai: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 csoportszoba, az öltöző, a fürdőszoba berendezését, a bútorok és eszközök elrendezését, valamint a hely</w:t>
      </w:r>
      <w:r w:rsidR="00A63C49">
        <w:rPr>
          <w:sz w:val="20"/>
          <w:szCs w:val="20"/>
        </w:rPr>
        <w:t>i</w:t>
      </w:r>
      <w:r w:rsidRPr="00CE0AAA">
        <w:rPr>
          <w:sz w:val="20"/>
          <w:szCs w:val="20"/>
        </w:rPr>
        <w:t>ségek dekorációját!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az adott csoport játékkészletét, a játékeszközök fajtáit és jellemzőit pedagógiai szempontok alapján!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 személyi feltételeinek megfigyelése, a csoport létszáma, életkori, nemi összetétele, a csoportban dolgozó felnőttek száma. A csoport dokumentációjának megtekintése.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 érkezése az óvodába, elválás az anyától, búcsúzás. Ezt követően a gyermek viselkedésének megfigyelése 20 percen keresztül.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szabad levegőn tartózkodás megfigyelése. Az időtartam és a tevékenység értékelése.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gyermekek étkezésének megfigyelése. </w:t>
      </w:r>
    </w:p>
    <w:p w:rsidR="001530FD" w:rsidRPr="00CE0AAA" w:rsidRDefault="007C00ED">
      <w:pPr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1530FD" w:rsidRPr="00CE0AAA">
        <w:rPr>
          <w:b/>
          <w:bCs/>
          <w:sz w:val="20"/>
          <w:szCs w:val="20"/>
        </w:rPr>
        <w:t>1.) A csoport tárgyi feltételei</w:t>
      </w:r>
    </w:p>
    <w:p w:rsidR="001530FD" w:rsidRPr="00FF4773" w:rsidRDefault="001530FD" w:rsidP="00FF4773">
      <w:pPr>
        <w:numPr>
          <w:ilvl w:val="0"/>
          <w:numId w:val="55"/>
        </w:numPr>
        <w:spacing w:line="276" w:lineRule="auto"/>
        <w:jc w:val="both"/>
        <w:rPr>
          <w:sz w:val="20"/>
          <w:szCs w:val="20"/>
        </w:rPr>
      </w:pPr>
      <w:r w:rsidRPr="00FF4773">
        <w:rPr>
          <w:sz w:val="20"/>
          <w:szCs w:val="20"/>
        </w:rPr>
        <w:t xml:space="preserve">Hogyan biztosítják a tárgyi feltételek az adott csoport életkori sajátosságainak megfelelő tevékenységek gyakorlását, a </w:t>
      </w:r>
      <w:r w:rsidR="00000738">
        <w:rPr>
          <w:sz w:val="20"/>
          <w:szCs w:val="20"/>
        </w:rPr>
        <w:t>gyermek</w:t>
      </w:r>
      <w:r w:rsidRPr="00FF4773">
        <w:rPr>
          <w:sz w:val="20"/>
          <w:szCs w:val="20"/>
        </w:rPr>
        <w:t>ek szükségleteinek kielégítését?</w:t>
      </w:r>
      <w:r w:rsidR="00FF4773" w:rsidRPr="00FF4773">
        <w:rPr>
          <w:sz w:val="20"/>
          <w:szCs w:val="20"/>
        </w:rPr>
        <w:t xml:space="preserve"> </w:t>
      </w:r>
      <w:r w:rsidRPr="00FF4773">
        <w:rPr>
          <w:sz w:val="20"/>
          <w:szCs w:val="20"/>
        </w:rPr>
        <w:t xml:space="preserve">A gondozási műveletek feltételei (fürdőszobai tevékenységek, étkezés, öltözés). </w:t>
      </w:r>
    </w:p>
    <w:p w:rsidR="001530FD" w:rsidRPr="00CE0AAA" w:rsidRDefault="001530FD">
      <w:pPr>
        <w:numPr>
          <w:ilvl w:val="0"/>
          <w:numId w:val="55"/>
        </w:numPr>
        <w:spacing w:line="276" w:lineRule="auto"/>
        <w:ind w:hanging="294"/>
        <w:jc w:val="both"/>
        <w:rPr>
          <w:sz w:val="20"/>
          <w:szCs w:val="20"/>
        </w:rPr>
      </w:pPr>
      <w:r w:rsidRPr="00A63C49">
        <w:rPr>
          <w:spacing w:val="-2"/>
          <w:sz w:val="20"/>
          <w:szCs w:val="20"/>
        </w:rPr>
        <w:t>A játéktevékenység feltételei: mennyiség, minőség, anyagváltozatosság, elhelyezés, funkció szerinti csoportosítás, alapjátékok, nagymozgásos játékok, alkotójátékok, kiegészítő játékok, kellékek, házi készítésű</w:t>
      </w:r>
      <w:r w:rsidR="00A63C49" w:rsidRPr="00A63C49">
        <w:rPr>
          <w:spacing w:val="-2"/>
          <w:sz w:val="20"/>
          <w:szCs w:val="20"/>
        </w:rPr>
        <w:t xml:space="preserve"> játékok</w:t>
      </w:r>
      <w:r w:rsidRPr="00CE0AAA">
        <w:rPr>
          <w:sz w:val="20"/>
          <w:szCs w:val="20"/>
        </w:rPr>
        <w:t>.</w:t>
      </w:r>
      <w:r w:rsidR="00FF4773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7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anyagokat, tárgyakat, eszközöket használtak fel a dekorálásra? </w:t>
      </w:r>
    </w:p>
    <w:p w:rsidR="001530FD" w:rsidRPr="00CE0AAA" w:rsidRDefault="0056475F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1530FD" w:rsidRPr="00CE0AAA">
        <w:rPr>
          <w:b/>
          <w:bCs/>
          <w:sz w:val="20"/>
          <w:szCs w:val="20"/>
        </w:rPr>
        <w:t xml:space="preserve">.) </w:t>
      </w:r>
      <w:r w:rsidR="001530FD" w:rsidRPr="00CE0AAA">
        <w:rPr>
          <w:b/>
          <w:sz w:val="20"/>
          <w:szCs w:val="20"/>
        </w:rPr>
        <w:t>A csoport személyi feltételei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Hány gyermek jár a csoportba? Milyen a</w:t>
      </w:r>
      <w:r w:rsidR="00FF4773">
        <w:rPr>
          <w:bCs/>
          <w:sz w:val="20"/>
          <w:szCs w:val="20"/>
        </w:rPr>
        <w:t xml:space="preserve"> csoport</w:t>
      </w:r>
      <w:r w:rsidRPr="00CE0AAA">
        <w:rPr>
          <w:bCs/>
          <w:sz w:val="20"/>
          <w:szCs w:val="20"/>
        </w:rPr>
        <w:t xml:space="preserve"> életkori összetétele, </w:t>
      </w:r>
      <w:r w:rsidR="00FF4773">
        <w:rPr>
          <w:bCs/>
          <w:sz w:val="20"/>
          <w:szCs w:val="20"/>
        </w:rPr>
        <w:t xml:space="preserve">a </w:t>
      </w:r>
      <w:r w:rsidRPr="00CE0AAA">
        <w:rPr>
          <w:bCs/>
          <w:sz w:val="20"/>
          <w:szCs w:val="20"/>
        </w:rPr>
        <w:t>fi</w:t>
      </w:r>
      <w:r w:rsidR="00FF4773">
        <w:rPr>
          <w:bCs/>
          <w:sz w:val="20"/>
          <w:szCs w:val="20"/>
        </w:rPr>
        <w:t>ú</w:t>
      </w:r>
      <w:r w:rsidRPr="00CE0AAA">
        <w:rPr>
          <w:bCs/>
          <w:sz w:val="20"/>
          <w:szCs w:val="20"/>
        </w:rPr>
        <w:t>k-lányok aránya?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Hány óvodapedagógus látja el a gyermekeket? Kik segítik még a munkájukat?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Milyen dokumentumokat vezetnek a</w:t>
      </w:r>
      <w:r w:rsidR="007C00ED">
        <w:rPr>
          <w:bCs/>
          <w:sz w:val="20"/>
          <w:szCs w:val="20"/>
        </w:rPr>
        <w:t>z</w:t>
      </w:r>
      <w:r w:rsidRPr="00CE0AAA">
        <w:rPr>
          <w:bCs/>
          <w:sz w:val="20"/>
          <w:szCs w:val="20"/>
        </w:rPr>
        <w:t xml:space="preserve"> </w:t>
      </w:r>
      <w:r w:rsidR="007C00ED">
        <w:rPr>
          <w:bCs/>
          <w:sz w:val="20"/>
          <w:szCs w:val="20"/>
        </w:rPr>
        <w:t>óvodapedagógusok</w:t>
      </w:r>
      <w:r w:rsidRPr="00CE0AAA">
        <w:rPr>
          <w:bCs/>
          <w:sz w:val="20"/>
          <w:szCs w:val="20"/>
        </w:rPr>
        <w:t>? Van-e a csoportnak gondozási-nevelési terve? A gyermekekről készítenek-e feljegyzéseket</w:t>
      </w:r>
      <w:r w:rsidR="007C00ED">
        <w:rPr>
          <w:bCs/>
          <w:sz w:val="20"/>
          <w:szCs w:val="20"/>
        </w:rPr>
        <w:t>?</w:t>
      </w:r>
    </w:p>
    <w:p w:rsidR="001530FD" w:rsidRPr="00CE0AAA" w:rsidRDefault="0056475F" w:rsidP="0056475F">
      <w:pPr>
        <w:spacing w:line="276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1530FD" w:rsidRPr="00CE0AAA">
        <w:rPr>
          <w:b/>
          <w:bCs/>
          <w:sz w:val="20"/>
          <w:szCs w:val="20"/>
        </w:rPr>
        <w:t>.) Figyelje meg egy gyermek érkezését az óvodába, elválását az anyától, a búcsúzást</w:t>
      </w:r>
      <w:r w:rsidR="001D4D47">
        <w:rPr>
          <w:b/>
          <w:bCs/>
          <w:sz w:val="20"/>
          <w:szCs w:val="20"/>
        </w:rPr>
        <w:t>!</w:t>
      </w:r>
    </w:p>
    <w:p w:rsidR="001530FD" w:rsidRPr="00CE0AAA" w:rsidRDefault="001530FD">
      <w:pPr>
        <w:spacing w:line="276" w:lineRule="auto"/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Megfigyelt gyermek és kora</w:t>
      </w:r>
      <w:r w:rsidR="00FF4773">
        <w:rPr>
          <w:sz w:val="20"/>
          <w:szCs w:val="20"/>
        </w:rPr>
        <w:t>:</w:t>
      </w:r>
    </w:p>
    <w:p w:rsidR="001530FD" w:rsidRPr="00FF4773" w:rsidRDefault="001530FD" w:rsidP="00FF4773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FF4773">
        <w:rPr>
          <w:b/>
          <w:i/>
          <w:iCs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hangulatban érkezik a kisgyermek az óvodába?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reakciója van a gyermeknek a pedagógussal történő találkozásakor?</w:t>
      </w:r>
    </w:p>
    <w:p w:rsidR="001530FD" w:rsidRPr="00A63C49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pacing w:val="-2"/>
          <w:sz w:val="20"/>
          <w:szCs w:val="20"/>
        </w:rPr>
      </w:pPr>
      <w:r w:rsidRPr="00A63C49">
        <w:rPr>
          <w:spacing w:val="-2"/>
          <w:sz w:val="20"/>
          <w:szCs w:val="20"/>
        </w:rPr>
        <w:t xml:space="preserve">Hogyan vesz fel kapcsolatot az óvodapedagógus a szülővel, </w:t>
      </w:r>
      <w:r w:rsidR="00A63C49" w:rsidRPr="00A63C49">
        <w:rPr>
          <w:spacing w:val="-2"/>
          <w:sz w:val="20"/>
          <w:szCs w:val="20"/>
        </w:rPr>
        <w:t xml:space="preserve">a </w:t>
      </w:r>
      <w:r w:rsidRPr="00A63C49">
        <w:rPr>
          <w:spacing w:val="-2"/>
          <w:sz w:val="20"/>
          <w:szCs w:val="20"/>
        </w:rPr>
        <w:t>gyermekkel?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jellemzi a látottak alapján a pedagógus és szülő kapcsolatát?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segíti az elválást az óv</w:t>
      </w:r>
      <w:r w:rsidR="00FF4773">
        <w:rPr>
          <w:sz w:val="20"/>
          <w:szCs w:val="20"/>
        </w:rPr>
        <w:t>odapedagógus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reagál a gyermek a szülő távozására?</w:t>
      </w:r>
    </w:p>
    <w:p w:rsidR="001530FD" w:rsidRPr="00CE0AAA" w:rsidRDefault="0056475F" w:rsidP="00FF4773">
      <w:pPr>
        <w:pStyle w:val="Szvegtrzs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1530FD" w:rsidRPr="00CE0AAA">
        <w:rPr>
          <w:sz w:val="20"/>
          <w:szCs w:val="20"/>
        </w:rPr>
        <w:t>.) Figyelje meg egy gyermekcsoport szabad levegőn való tartózkodását. Írja le a gyermekek tevékenységét a szabadban</w:t>
      </w:r>
      <w:r w:rsidR="00806FEB">
        <w:rPr>
          <w:sz w:val="20"/>
          <w:szCs w:val="20"/>
        </w:rPr>
        <w:t>!</w:t>
      </w:r>
    </w:p>
    <w:p w:rsidR="001530FD" w:rsidRPr="00CE0AAA" w:rsidRDefault="001530FD" w:rsidP="00FF4773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napirendbe az udvari játék?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történik az udvarra való kimenetel?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 időt töltött egy-egy kisgyermek a szabadban?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 gyakorlását biztosította a gyermekek számára az udvar tárgyi környezete? (</w:t>
      </w:r>
      <w:r w:rsidR="001D4D47">
        <w:rPr>
          <w:sz w:val="20"/>
          <w:szCs w:val="20"/>
        </w:rPr>
        <w:t>S</w:t>
      </w:r>
      <w:r w:rsidRPr="00CE0AAA">
        <w:rPr>
          <w:sz w:val="20"/>
          <w:szCs w:val="20"/>
        </w:rPr>
        <w:t>orolja fel az udvaron található beépített és egyéb játékeszközöket</w:t>
      </w:r>
      <w:r w:rsidR="001D4D47">
        <w:rPr>
          <w:sz w:val="20"/>
          <w:szCs w:val="20"/>
        </w:rPr>
        <w:t>!</w:t>
      </w:r>
      <w:r w:rsidRPr="00CE0AAA">
        <w:rPr>
          <w:sz w:val="20"/>
          <w:szCs w:val="20"/>
        </w:rPr>
        <w:t>)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tevékenységeket kezdeményezett az </w:t>
      </w:r>
      <w:r w:rsidR="00806FEB">
        <w:rPr>
          <w:sz w:val="20"/>
          <w:szCs w:val="20"/>
        </w:rPr>
        <w:t>óvodapedagógus</w:t>
      </w:r>
      <w:r w:rsidRPr="00CE0AAA">
        <w:rPr>
          <w:sz w:val="20"/>
          <w:szCs w:val="20"/>
        </w:rPr>
        <w:t>?</w:t>
      </w:r>
    </w:p>
    <w:p w:rsidR="007C00ED" w:rsidRDefault="0056475F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7C00ED">
        <w:rPr>
          <w:b/>
          <w:sz w:val="20"/>
          <w:szCs w:val="20"/>
        </w:rPr>
        <w:t>.</w:t>
      </w:r>
      <w:r w:rsidR="007C00ED" w:rsidRPr="00CE0AAA">
        <w:rPr>
          <w:b/>
          <w:sz w:val="20"/>
          <w:szCs w:val="20"/>
        </w:rPr>
        <w:t>) Figyelje meg a gyermekek étkezési szokásait</w:t>
      </w:r>
      <w:r w:rsidR="001D4D47">
        <w:rPr>
          <w:b/>
          <w:sz w:val="20"/>
          <w:szCs w:val="20"/>
        </w:rPr>
        <w:t>!</w:t>
      </w:r>
    </w:p>
    <w:p w:rsidR="007C00ED" w:rsidRPr="00CE0AAA" w:rsidRDefault="007C00ED" w:rsidP="00806FEB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Elemzési szempontok: 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előkészületeket tett az óvodapedagógus az étkezés megkezdése előtt?</w:t>
      </w:r>
    </w:p>
    <w:p w:rsidR="00A63C49" w:rsidRDefault="00A63C49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egyéni igényei voltak a kisgyermekeknek?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reagáltak a gyermekek egyéni igényeire?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Mennyire volt önálló a kisgyermekek étkezése?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Volt-e különbség a különböző életkorú gyermekek étkezése, szokásai között?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segítették az étkezéssel kapcsolatos szokások elsajátítását, az önálló étkezés megvalósítását?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ismereteket nyújtottak a gyermekeknek étkezés</w:t>
      </w:r>
      <w:r w:rsidR="00A63C49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>közben?</w:t>
      </w:r>
    </w:p>
    <w:p w:rsidR="007C00ED" w:rsidRDefault="007C00ED" w:rsidP="00A63C49">
      <w:pPr>
        <w:numPr>
          <w:ilvl w:val="0"/>
          <w:numId w:val="59"/>
        </w:numPr>
        <w:spacing w:line="276" w:lineRule="auto"/>
        <w:ind w:left="709" w:hanging="283"/>
        <w:jc w:val="both"/>
        <w:rPr>
          <w:i/>
          <w:iCs/>
          <w:sz w:val="20"/>
          <w:szCs w:val="20"/>
        </w:rPr>
      </w:pPr>
      <w:r w:rsidRPr="00CE0AAA">
        <w:rPr>
          <w:sz w:val="20"/>
          <w:szCs w:val="20"/>
        </w:rPr>
        <w:t>Milyen hangulatú volt az étkezés?</w:t>
      </w:r>
    </w:p>
    <w:p w:rsidR="007C00ED" w:rsidRPr="00CE0AAA" w:rsidRDefault="007C00ED">
      <w:pPr>
        <w:spacing w:line="276" w:lineRule="auto"/>
        <w:jc w:val="both"/>
        <w:rPr>
          <w:i/>
          <w:iCs/>
          <w:sz w:val="20"/>
          <w:szCs w:val="20"/>
        </w:rPr>
      </w:pPr>
    </w:p>
    <w:p w:rsidR="001530FD" w:rsidRPr="00CE0AAA" w:rsidRDefault="00792638" w:rsidP="00806FEB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br w:type="page"/>
      </w:r>
    </w:p>
    <w:p w:rsidR="001530FD" w:rsidRPr="007C00ED" w:rsidRDefault="001530FD">
      <w:pPr>
        <w:jc w:val="center"/>
        <w:rPr>
          <w:b/>
          <w:bCs/>
        </w:rPr>
      </w:pPr>
      <w:r w:rsidRPr="007C00ED">
        <w:rPr>
          <w:b/>
          <w:bCs/>
        </w:rPr>
        <w:t>2. félév</w:t>
      </w: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1270"/>
      </w:tblGrid>
      <w:tr w:rsidR="001530FD" w:rsidRPr="00CE0AAA" w:rsidTr="00E270AE">
        <w:trPr>
          <w:trHeight w:val="970"/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E270AE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1D67FD">
              <w:rPr>
                <w:rFonts w:ascii="Times New Roman" w:hAnsi="Times New Roman" w:cs="Times New Roman"/>
                <w:b w:val="0"/>
                <w:sz w:val="20"/>
                <w:szCs w:val="20"/>
              </w:rPr>
              <w:t>FPPS1EG200000</w:t>
            </w:r>
          </w:p>
          <w:p w:rsidR="001530FD" w:rsidRDefault="001530FD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Egyéni gyakorlat </w:t>
            </w:r>
            <w:r w:rsidR="00E2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CE0AAA" w:rsidRDefault="001530FD" w:rsidP="00C46F43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ind w:firstLine="282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Bölcsőde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E270AE" w:rsidP="00E270AE">
            <w:pPr>
              <w:spacing w:before="120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530FD" w:rsidRPr="00CE0AAA">
              <w:rPr>
                <w:sz w:val="20"/>
                <w:szCs w:val="20"/>
              </w:rPr>
              <w:t>yj5</w:t>
            </w:r>
          </w:p>
          <w:p w:rsidR="001530FD" w:rsidRPr="00CE0AAA" w:rsidRDefault="00E270AE" w:rsidP="00E270AE">
            <w:pPr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530FD" w:rsidRPr="00CE0AAA">
              <w:rPr>
                <w:sz w:val="20"/>
                <w:szCs w:val="20"/>
              </w:rPr>
              <w:t xml:space="preserve"> kr</w:t>
            </w:r>
          </w:p>
          <w:p w:rsidR="001530FD" w:rsidRPr="00CE0AAA" w:rsidRDefault="001530FD" w:rsidP="00E270AE">
            <w:pPr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40 óra</w:t>
            </w:r>
          </w:p>
        </w:tc>
      </w:tr>
      <w:tr w:rsidR="001530FD" w:rsidRPr="00CE0AAA" w:rsidTr="007C00ED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1D67FD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2FPPS1CG200000</w:t>
            </w:r>
          </w:p>
          <w:p w:rsidR="001530FD" w:rsidRPr="00CE0AAA" w:rsidRDefault="001530FD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Csoportos gyakorlat </w:t>
            </w:r>
            <w:r w:rsidR="00E2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CE0AAA" w:rsidRDefault="00E270AE" w:rsidP="00C46F43">
            <w:pPr>
              <w:spacing w:after="120"/>
              <w:ind w:firstLine="2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Speciális bölcsőde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E270AE" w:rsidP="00E270AE">
            <w:pPr>
              <w:spacing w:before="120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530FD" w:rsidRPr="00CE0AAA">
              <w:rPr>
                <w:sz w:val="20"/>
                <w:szCs w:val="20"/>
              </w:rPr>
              <w:t>yj5</w:t>
            </w:r>
          </w:p>
          <w:p w:rsidR="001530FD" w:rsidRPr="00CE0AAA" w:rsidRDefault="00E270AE" w:rsidP="00E270AE">
            <w:pPr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530FD" w:rsidRPr="00CE0AAA">
              <w:rPr>
                <w:sz w:val="20"/>
                <w:szCs w:val="20"/>
              </w:rPr>
              <w:t>kr</w:t>
            </w:r>
          </w:p>
          <w:p w:rsidR="001530FD" w:rsidRPr="00CE0AAA" w:rsidRDefault="001530FD" w:rsidP="00E270AE">
            <w:pPr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24 óra</w:t>
            </w:r>
          </w:p>
        </w:tc>
      </w:tr>
    </w:tbl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jc w:val="center"/>
        <w:rPr>
          <w:b/>
          <w:bCs/>
        </w:rPr>
      </w:pPr>
      <w:r w:rsidRPr="00CE0AAA">
        <w:rPr>
          <w:b/>
          <w:bCs/>
        </w:rPr>
        <w:t xml:space="preserve">Egyéni gyakorlat </w:t>
      </w:r>
      <w:r w:rsidR="0094105C">
        <w:rPr>
          <w:b/>
          <w:bCs/>
        </w:rPr>
        <w:t>2</w:t>
      </w:r>
      <w:r w:rsidRPr="00CE0AAA">
        <w:rPr>
          <w:b/>
          <w:bCs/>
        </w:rPr>
        <w:t>.</w:t>
      </w: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pStyle w:val="Cmsor1"/>
        <w:jc w:val="center"/>
        <w:rPr>
          <w:sz w:val="22"/>
          <w:szCs w:val="22"/>
        </w:rPr>
      </w:pPr>
      <w:r w:rsidRPr="00CE0AAA">
        <w:rPr>
          <w:sz w:val="22"/>
          <w:szCs w:val="22"/>
        </w:rPr>
        <w:t>Bölcsőde</w:t>
      </w:r>
    </w:p>
    <w:p w:rsidR="001530FD" w:rsidRPr="00CE0AAA" w:rsidRDefault="001530FD">
      <w:pPr>
        <w:pStyle w:val="Cmsor1"/>
        <w:rPr>
          <w:sz w:val="20"/>
          <w:szCs w:val="20"/>
        </w:rPr>
      </w:pPr>
    </w:p>
    <w:p w:rsidR="001530FD" w:rsidRPr="00CE0AAA" w:rsidRDefault="001530FD">
      <w:pPr>
        <w:pStyle w:val="Cmsor1"/>
        <w:rPr>
          <w:sz w:val="20"/>
          <w:szCs w:val="20"/>
        </w:rPr>
      </w:pPr>
      <w:r w:rsidRPr="00CE0AAA">
        <w:rPr>
          <w:sz w:val="20"/>
          <w:szCs w:val="20"/>
        </w:rPr>
        <w:t xml:space="preserve">Időtartama: </w:t>
      </w:r>
      <w:r w:rsidRPr="00C46F43">
        <w:rPr>
          <w:b w:val="0"/>
          <w:sz w:val="20"/>
          <w:szCs w:val="20"/>
        </w:rPr>
        <w:t>40 óra</w:t>
      </w:r>
      <w:r w:rsidR="00421C67">
        <w:rPr>
          <w:b w:val="0"/>
          <w:sz w:val="20"/>
          <w:szCs w:val="20"/>
        </w:rPr>
        <w:t xml:space="preserve">, </w:t>
      </w:r>
      <w:r w:rsidR="00421C67" w:rsidRPr="00C46F43">
        <w:rPr>
          <w:b w:val="0"/>
          <w:sz w:val="20"/>
          <w:szCs w:val="20"/>
        </w:rPr>
        <w:t>5 nap</w:t>
      </w: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46F43">
        <w:rPr>
          <w:sz w:val="20"/>
          <w:szCs w:val="20"/>
        </w:rPr>
        <w:t>8 órától 16 óráig, közben ½ óra ebédszünet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________________________________________________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</w:t>
      </w:r>
      <w:r w:rsidR="007C00ED">
        <w:rPr>
          <w:sz w:val="20"/>
          <w:szCs w:val="20"/>
        </w:rPr>
        <w:t>___</w:t>
      </w:r>
      <w:r w:rsidRPr="00CE0AAA">
        <w:rPr>
          <w:sz w:val="20"/>
          <w:szCs w:val="20"/>
        </w:rPr>
        <w:t>________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___________________________</w:t>
      </w:r>
      <w:r w:rsidR="007C00ED">
        <w:rPr>
          <w:sz w:val="20"/>
          <w:szCs w:val="20"/>
        </w:rPr>
        <w:t>_</w:t>
      </w:r>
      <w:r w:rsidRPr="00CE0AAA">
        <w:rPr>
          <w:sz w:val="20"/>
          <w:szCs w:val="20"/>
        </w:rPr>
        <w:t>________________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Értékelés módja: 5 fokozatú gyakorlati jegy és szöveges értékelés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bölcsődei napirendhez igazodva – az adatgyűjtés és a megfigyelés témakörei, szempontjai: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</w:t>
      </w:r>
      <w:r w:rsidR="001D4D47">
        <w:rPr>
          <w:sz w:val="20"/>
          <w:szCs w:val="20"/>
        </w:rPr>
        <w:t xml:space="preserve"> fel</w:t>
      </w:r>
      <w:r w:rsidRPr="00CE0AAA">
        <w:rPr>
          <w:sz w:val="20"/>
          <w:szCs w:val="20"/>
        </w:rPr>
        <w:t xml:space="preserve"> a fürdőszobai gondozási tevékenységeket, </w:t>
      </w:r>
      <w:r w:rsidR="001D67FD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tisztába tevés</w:t>
      </w:r>
      <w:r w:rsidR="001D67FD">
        <w:rPr>
          <w:sz w:val="20"/>
          <w:szCs w:val="20"/>
        </w:rPr>
        <w:t>sel</w:t>
      </w:r>
      <w:r w:rsidRPr="00CE0AAA">
        <w:rPr>
          <w:sz w:val="20"/>
          <w:szCs w:val="20"/>
        </w:rPr>
        <w:t xml:space="preserve">, mosdó és WC használattal kapcsolatos szokásokat,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munkáját, </w:t>
      </w:r>
      <w:r w:rsidR="0094105C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szokásalakítást!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a gyermekek napi időbeosztását, jegyezze le a napirendet</w:t>
      </w:r>
      <w:r w:rsidR="0094105C">
        <w:rPr>
          <w:sz w:val="20"/>
          <w:szCs w:val="20"/>
        </w:rPr>
        <w:t>!</w:t>
      </w:r>
      <w:r w:rsidRPr="00CE0AAA">
        <w:rPr>
          <w:sz w:val="20"/>
          <w:szCs w:val="20"/>
        </w:rPr>
        <w:t xml:space="preserve"> Figyelje meg a napirendben bekövetkező váltásokat,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ezzel kapcsolatos feladatait</w:t>
      </w:r>
      <w:r w:rsidR="0094105C">
        <w:rPr>
          <w:sz w:val="20"/>
          <w:szCs w:val="20"/>
        </w:rPr>
        <w:t>!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Figyelje meg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együttműködését, a feladatok megosztását, a különböző életkorú gyermekekkel kapcsolatos egyéni bánásmódot</w:t>
      </w:r>
      <w:r w:rsidR="0094105C">
        <w:rPr>
          <w:sz w:val="20"/>
          <w:szCs w:val="20"/>
        </w:rPr>
        <w:t>!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az adott csoport játék tevékenységét</w:t>
      </w:r>
      <w:r w:rsidR="001D67FD"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</w:t>
      </w:r>
      <w:r w:rsidR="001D67FD">
        <w:rPr>
          <w:sz w:val="20"/>
          <w:szCs w:val="20"/>
        </w:rPr>
        <w:t>a</w:t>
      </w:r>
      <w:r w:rsidRPr="00CE0AAA">
        <w:rPr>
          <w:sz w:val="20"/>
          <w:szCs w:val="20"/>
        </w:rPr>
        <w:t xml:space="preserve"> játékkal kapcsolatos szokásokat, a játék helyét, időbeosztását! 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Figyelje meg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játékban betöltött szerepét</w:t>
      </w:r>
      <w:r w:rsidR="0094105C">
        <w:rPr>
          <w:sz w:val="20"/>
          <w:szCs w:val="20"/>
        </w:rPr>
        <w:t>! A megfigyelésben térjen ki a kisgyermeknevelő játékosságára, jellemezze, milyen feltételeket biztosít, hogyan segíti a gyermek játékának kibontakozását, hogyan vesz részt a játékban, miként veszi figyelembe a gyermek egyéni sajátosságait?</w:t>
      </w:r>
      <w:r w:rsidRPr="00CE0AAA">
        <w:rPr>
          <w:sz w:val="20"/>
          <w:szCs w:val="20"/>
        </w:rPr>
        <w:t xml:space="preserve"> A megfigyelést a csoportszobában és az udvaron is végezze.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Csecsemő, kisgyermek étkezésének megfigyelése, különböző életkorú gyermekek étkezési sajátosságainak rögzítése,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munkája, szokásalakító tevékenységei.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csoport énekes játékainak, ábrázoló tevékenységeinek megfigyelése. </w:t>
      </w:r>
    </w:p>
    <w:p w:rsidR="001530FD" w:rsidRPr="00CE0AAA" w:rsidRDefault="001530FD">
      <w:pPr>
        <w:rPr>
          <w:b/>
          <w:sz w:val="16"/>
          <w:szCs w:val="16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>A hallgató írásbeli feladatai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 az írásbeli feladatokat rögzíti a pedagógiai naplójában, melyet bemutat a szakvezető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nek, aki aláírásával igazolja a hallgató gyakorlatát.</w:t>
      </w:r>
    </w:p>
    <w:p w:rsidR="001530FD" w:rsidRPr="00CE0AAA" w:rsidRDefault="001530FD">
      <w:pPr>
        <w:ind w:left="284"/>
        <w:rPr>
          <w:b/>
          <w:sz w:val="16"/>
          <w:szCs w:val="16"/>
        </w:rPr>
      </w:pPr>
    </w:p>
    <w:p w:rsidR="001530FD" w:rsidRPr="00CE0AAA" w:rsidRDefault="001530FD">
      <w:pPr>
        <w:ind w:left="284" w:hanging="284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Az adatgyűjtés, megfigyelés és elemzés szempontjai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jc w:val="both"/>
        <w:rPr>
          <w:b/>
          <w:bCs/>
          <w:sz w:val="20"/>
          <w:szCs w:val="20"/>
        </w:rPr>
      </w:pPr>
      <w:r w:rsidRPr="00CE0AAA">
        <w:rPr>
          <w:b/>
          <w:bCs/>
          <w:sz w:val="20"/>
          <w:szCs w:val="20"/>
        </w:rPr>
        <w:t>1.) Fürdőszobai gondozási tevékenységek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tárgyi feltételek biztosítják-e az adott csoport életkori sajátosságainak megfelelő tevékenységek gyakorlását,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szükségleteinek kielégítését?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módon vesznek részt a gyermekek a gondozási műveletekben?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ösztönzi és segíti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gyermekek önállósodási törekvéseit?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Miként segíti a szokáscselekvések kialakítását, rögzítését</w:t>
      </w:r>
      <w:r w:rsidR="0094105C">
        <w:rPr>
          <w:sz w:val="20"/>
          <w:szCs w:val="20"/>
        </w:rPr>
        <w:t>?</w:t>
      </w:r>
    </w:p>
    <w:p w:rsidR="001530FD" w:rsidRPr="00CE0AAA" w:rsidRDefault="001530FD">
      <w:pPr>
        <w:jc w:val="both"/>
        <w:rPr>
          <w:sz w:val="14"/>
          <w:szCs w:val="14"/>
        </w:rPr>
      </w:pPr>
    </w:p>
    <w:p w:rsidR="001530FD" w:rsidRPr="00CE0AAA" w:rsidRDefault="001530FD">
      <w:p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jegyzőkönyv</w:t>
      </w:r>
      <w:r w:rsidR="001D67FD">
        <w:rPr>
          <w:sz w:val="20"/>
          <w:szCs w:val="20"/>
        </w:rPr>
        <w:t>vezetés módja</w:t>
      </w:r>
      <w:r w:rsidRPr="00CE0AAA">
        <w:rPr>
          <w:sz w:val="20"/>
          <w:szCs w:val="20"/>
        </w:rPr>
        <w:t xml:space="preserve">: </w:t>
      </w:r>
    </w:p>
    <w:p w:rsidR="001530FD" w:rsidRPr="00CE0AAA" w:rsidRDefault="001530FD">
      <w:pPr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828"/>
        <w:gridCol w:w="1292"/>
        <w:gridCol w:w="828"/>
        <w:gridCol w:w="1292"/>
        <w:gridCol w:w="1208"/>
      </w:tblGrid>
      <w:tr w:rsidR="001530FD" w:rsidRPr="007C00ED" w:rsidTr="00A345DD">
        <w:trPr>
          <w:trHeight w:val="273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Megjegyzés</w:t>
            </w:r>
          </w:p>
        </w:tc>
      </w:tr>
      <w:tr w:rsidR="001530FD" w:rsidRPr="007C00ED" w:rsidTr="00A345DD">
        <w:trPr>
          <w:trHeight w:val="27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30FD" w:rsidRPr="00CE0AAA" w:rsidRDefault="001530FD">
      <w:pPr>
        <w:jc w:val="both"/>
        <w:rPr>
          <w:sz w:val="12"/>
          <w:szCs w:val="12"/>
        </w:rPr>
      </w:pPr>
    </w:p>
    <w:p w:rsidR="001530FD" w:rsidRDefault="001530FD">
      <w:p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id</w:t>
      </w:r>
      <w:r w:rsidR="001D67FD">
        <w:rPr>
          <w:sz w:val="20"/>
          <w:szCs w:val="20"/>
        </w:rPr>
        <w:t>őtartama</w:t>
      </w:r>
      <w:r w:rsidRPr="00CE0AAA">
        <w:rPr>
          <w:sz w:val="20"/>
          <w:szCs w:val="20"/>
        </w:rPr>
        <w:t>: 2 napon keresztül, különböző időpontokban, 1-1 óra.</w:t>
      </w:r>
    </w:p>
    <w:p w:rsidR="001D67FD" w:rsidRPr="00CE0AAA" w:rsidRDefault="001D67FD">
      <w:pPr>
        <w:jc w:val="both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1530FD" w:rsidRPr="00CE0AAA" w:rsidRDefault="007C00ED" w:rsidP="0094105C">
      <w:pPr>
        <w:ind w:firstLine="284"/>
        <w:jc w:val="both"/>
        <w:rPr>
          <w:b/>
          <w:i/>
          <w:sz w:val="20"/>
          <w:szCs w:val="20"/>
        </w:rPr>
      </w:pPr>
      <w:r>
        <w:rPr>
          <w:b/>
          <w:i/>
          <w:sz w:val="12"/>
          <w:szCs w:val="12"/>
        </w:rPr>
        <w:br w:type="page"/>
      </w:r>
      <w:r w:rsidR="001530FD" w:rsidRPr="00CE0AAA">
        <w:rPr>
          <w:b/>
          <w:i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Lehetősége van-e a gyermeknek aktívan részt venni a műveletekben?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helyzetben és hogyan kéri </w:t>
      </w:r>
      <w:r w:rsidR="0094105C">
        <w:rPr>
          <w:sz w:val="20"/>
          <w:szCs w:val="20"/>
        </w:rPr>
        <w:t>a kisgye</w:t>
      </w:r>
      <w:r w:rsidR="00C653CD">
        <w:rPr>
          <w:sz w:val="20"/>
          <w:szCs w:val="20"/>
        </w:rPr>
        <w:t>r</w:t>
      </w:r>
      <w:r w:rsidR="0094105C">
        <w:rPr>
          <w:sz w:val="20"/>
          <w:szCs w:val="20"/>
        </w:rPr>
        <w:t xml:space="preserve">meknevelő </w:t>
      </w:r>
      <w:r w:rsidRPr="00CE0AAA">
        <w:rPr>
          <w:sz w:val="20"/>
          <w:szCs w:val="20"/>
        </w:rPr>
        <w:t>a gyermek együttműködését?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Jelzi-e a gyermek, hogy valamit önállóan szeretne csinálni? Hogyan reagál erre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Miben önállóak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ek, és milyen segítséget igényelnek, kapnak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től?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Miről beszélgetnek, ki kezdeményez? Válaszol-e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gyermekek kérdéseire, jelzéseire?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a gondozások hangulata? Örömet jelent-e az együttlét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eknek és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nek? Miből derül ez ki?</w:t>
      </w: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bCs/>
          <w:sz w:val="20"/>
          <w:szCs w:val="20"/>
        </w:rPr>
        <w:t>2.) G</w:t>
      </w:r>
      <w:r w:rsidRPr="00CE0AAA">
        <w:rPr>
          <w:b/>
          <w:sz w:val="20"/>
          <w:szCs w:val="20"/>
        </w:rPr>
        <w:t>yermekek napi időbeosztása, napirend</w:t>
      </w:r>
    </w:p>
    <w:p w:rsidR="001530FD" w:rsidRPr="00CE0AAA" w:rsidRDefault="001530FD">
      <w:pPr>
        <w:numPr>
          <w:ilvl w:val="0"/>
          <w:numId w:val="48"/>
        </w:numPr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A gyermekek érkezésétől a távozásig biztosított-e a megfelelő felügyelet, nyugodt légkör? </w:t>
      </w:r>
    </w:p>
    <w:p w:rsidR="001530FD" w:rsidRPr="00CE0AAA" w:rsidRDefault="001530FD">
      <w:pPr>
        <w:numPr>
          <w:ilvl w:val="0"/>
          <w:numId w:val="48"/>
        </w:numPr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A munkaszervezés zökkenőmentesen illeszkedik a napirendbe?</w:t>
      </w:r>
    </w:p>
    <w:p w:rsidR="001530FD" w:rsidRPr="00CE0AAA" w:rsidRDefault="001530FD">
      <w:pPr>
        <w:numPr>
          <w:ilvl w:val="0"/>
          <w:numId w:val="48"/>
        </w:numPr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A szülőkkel való kapcsolatra jut-e ideje a </w:t>
      </w:r>
      <w:r w:rsidR="00FF4773">
        <w:rPr>
          <w:bCs/>
          <w:sz w:val="20"/>
          <w:szCs w:val="20"/>
        </w:rPr>
        <w:t>kisgyermeknevelő</w:t>
      </w:r>
      <w:r w:rsidRPr="00CE0AAA">
        <w:rPr>
          <w:bCs/>
          <w:sz w:val="20"/>
          <w:szCs w:val="20"/>
        </w:rPr>
        <w:t>nek?</w:t>
      </w:r>
    </w:p>
    <w:p w:rsidR="001530FD" w:rsidRPr="00CE0AAA" w:rsidRDefault="001530FD" w:rsidP="0094105C">
      <w:pPr>
        <w:spacing w:before="120"/>
        <w:ind w:firstLine="284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biztosította a csoport folyamatos napirendje a gyermekek szükségleteinek kielégítését? (</w:t>
      </w:r>
      <w:r w:rsidR="00FA6586">
        <w:rPr>
          <w:sz w:val="20"/>
          <w:szCs w:val="20"/>
        </w:rPr>
        <w:t>G</w:t>
      </w:r>
      <w:r w:rsidRPr="00CE0AAA">
        <w:rPr>
          <w:sz w:val="20"/>
          <w:szCs w:val="20"/>
        </w:rPr>
        <w:t>ondozás, játék, levegőzés, pihenés, alvás</w:t>
      </w:r>
      <w:r w:rsidR="00FA6586">
        <w:rPr>
          <w:sz w:val="20"/>
          <w:szCs w:val="20"/>
        </w:rPr>
        <w:t>.</w:t>
      </w:r>
      <w:r w:rsidRPr="00CE0AAA">
        <w:rPr>
          <w:sz w:val="20"/>
          <w:szCs w:val="20"/>
        </w:rPr>
        <w:t>)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módon biztosították a nap folyamán a gyermekek állandó felügyeletét?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biztosította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munkarendje a kisgyermekek biztonságos, szakszerű ellátását, a gondozások feltételeit, nyugalmát?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 jellemezte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egyéni munkaszervezését? (</w:t>
      </w:r>
      <w:r w:rsidR="00FA6586">
        <w:rPr>
          <w:sz w:val="20"/>
          <w:szCs w:val="20"/>
        </w:rPr>
        <w:t>É</w:t>
      </w:r>
      <w:r w:rsidRPr="00CE0AAA">
        <w:rPr>
          <w:sz w:val="20"/>
          <w:szCs w:val="20"/>
        </w:rPr>
        <w:t xml:space="preserve">rkezés, beilleszkedés, feladatok ütemezése,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ekkel, szülőkkel töltött idő, távozás)</w:t>
      </w:r>
      <w:r w:rsidR="00C653CD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segítették, ill. akadályozták az épületi adottságok, a tárgyi feltételek a munkaszervezést, a gondozást?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példát látott a gondozási egység</w:t>
      </w:r>
      <w:r w:rsidR="001D67FD">
        <w:rPr>
          <w:sz w:val="20"/>
          <w:szCs w:val="20"/>
        </w:rPr>
        <w:t>b</w:t>
      </w:r>
      <w:r w:rsidRPr="00CE0AAA">
        <w:rPr>
          <w:sz w:val="20"/>
          <w:szCs w:val="20"/>
        </w:rPr>
        <w:t xml:space="preserve">en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k és a technikai személyzet együttműködésére? </w:t>
      </w: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bCs/>
          <w:sz w:val="20"/>
          <w:szCs w:val="20"/>
        </w:rPr>
        <w:t xml:space="preserve">3.) Kapcsolattartás, </w:t>
      </w:r>
      <w:r w:rsidRPr="00CE0AAA">
        <w:rPr>
          <w:b/>
          <w:sz w:val="20"/>
          <w:szCs w:val="20"/>
        </w:rPr>
        <w:t>egyéni bánásmód</w:t>
      </w:r>
    </w:p>
    <w:p w:rsidR="001530FD" w:rsidRPr="00CE0AAA" w:rsidRDefault="001530FD">
      <w:pPr>
        <w:ind w:left="426"/>
        <w:jc w:val="both"/>
        <w:rPr>
          <w:iCs/>
          <w:sz w:val="20"/>
          <w:szCs w:val="20"/>
        </w:rPr>
      </w:pPr>
      <w:r w:rsidRPr="00CE0AAA">
        <w:rPr>
          <w:iCs/>
          <w:sz w:val="20"/>
          <w:szCs w:val="20"/>
        </w:rPr>
        <w:t xml:space="preserve">Figyelje meg az adott gyermekcsoportban a játék és a gondozás helyzeteiben egy </w:t>
      </w:r>
      <w:r w:rsidR="00FF4773">
        <w:rPr>
          <w:iCs/>
          <w:sz w:val="20"/>
          <w:szCs w:val="20"/>
        </w:rPr>
        <w:t xml:space="preserve">kisgyermeknevelő </w:t>
      </w:r>
      <w:r w:rsidRPr="00CE0AAA">
        <w:rPr>
          <w:iCs/>
          <w:sz w:val="20"/>
          <w:szCs w:val="20"/>
        </w:rPr>
        <w:t>kapcsolatát, interakcióját a társával</w:t>
      </w:r>
      <w:r w:rsidR="00C653CD" w:rsidRPr="00C653CD">
        <w:rPr>
          <w:iCs/>
          <w:sz w:val="20"/>
          <w:szCs w:val="20"/>
        </w:rPr>
        <w:t xml:space="preserve"> </w:t>
      </w:r>
      <w:r w:rsidR="00C653CD">
        <w:rPr>
          <w:iCs/>
          <w:sz w:val="20"/>
          <w:szCs w:val="20"/>
        </w:rPr>
        <w:t xml:space="preserve">és a </w:t>
      </w:r>
      <w:r w:rsidR="00C653CD" w:rsidRPr="00CE0AAA">
        <w:rPr>
          <w:iCs/>
          <w:sz w:val="20"/>
          <w:szCs w:val="20"/>
        </w:rPr>
        <w:t>gyermekekkel</w:t>
      </w:r>
      <w:r w:rsidRPr="00CE0AAA">
        <w:rPr>
          <w:iCs/>
          <w:sz w:val="20"/>
          <w:szCs w:val="20"/>
        </w:rPr>
        <w:t xml:space="preserve">! </w:t>
      </w:r>
    </w:p>
    <w:p w:rsidR="001530FD" w:rsidRPr="00CE0AAA" w:rsidRDefault="00792638" w:rsidP="00792638">
      <w:pPr>
        <w:rPr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1530FD" w:rsidRPr="00CE0AAA">
        <w:rPr>
          <w:sz w:val="20"/>
          <w:szCs w:val="20"/>
        </w:rPr>
        <w:t>A jegyzőkönyv</w:t>
      </w:r>
      <w:r w:rsidR="001D67FD">
        <w:rPr>
          <w:sz w:val="20"/>
          <w:szCs w:val="20"/>
        </w:rPr>
        <w:t>vezetés módja</w:t>
      </w:r>
      <w:r w:rsidR="001530FD" w:rsidRPr="00CE0AAA">
        <w:rPr>
          <w:sz w:val="20"/>
          <w:szCs w:val="20"/>
        </w:rPr>
        <w:t xml:space="preserve">: </w:t>
      </w:r>
    </w:p>
    <w:p w:rsidR="001530FD" w:rsidRPr="00CE0AAA" w:rsidRDefault="001530FD">
      <w:pPr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828"/>
        <w:gridCol w:w="1292"/>
        <w:gridCol w:w="828"/>
        <w:gridCol w:w="1292"/>
        <w:gridCol w:w="1208"/>
      </w:tblGrid>
      <w:tr w:rsidR="001530FD" w:rsidRPr="007C00ED" w:rsidTr="007C00E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Megjegyzés</w:t>
            </w:r>
          </w:p>
        </w:tc>
      </w:tr>
      <w:tr w:rsidR="001530FD" w:rsidRPr="007C00ED" w:rsidTr="007C00E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  <w:tr w:rsidR="00BC2806" w:rsidRPr="007C00ED" w:rsidTr="007C00E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67FD" w:rsidRPr="001D67FD" w:rsidRDefault="001D67FD" w:rsidP="001D67FD">
      <w:pPr>
        <w:spacing w:before="120"/>
        <w:jc w:val="both"/>
        <w:rPr>
          <w:iCs/>
          <w:sz w:val="20"/>
          <w:szCs w:val="20"/>
        </w:rPr>
      </w:pPr>
      <w:r w:rsidRPr="001D67FD">
        <w:rPr>
          <w:iCs/>
          <w:sz w:val="20"/>
          <w:szCs w:val="20"/>
        </w:rPr>
        <w:t>A megfigyelés időtartama: különböző időpontokban összesen 2 óra. A jegyzőkönyvet 5 perces bontásban készítse el!</w:t>
      </w:r>
    </w:p>
    <w:p w:rsidR="001530FD" w:rsidRPr="00CE0AAA" w:rsidRDefault="001530FD" w:rsidP="00C653CD">
      <w:pPr>
        <w:spacing w:before="120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Elemzési szempontok: 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Ki kezdeményezte a kapcsolatot? Hogyan, milyen helyzetben? /tekintet, megszólítás, hívás, érintés, stb./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Miért kezdeményezett kapcsolatot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gyermekekkel? Melyik volt gyakoribb? /gondozás, játék, ismeretadás, dicséret, vigasztalás, bátorítás, stb./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reagáltak a gyermekek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közeledésére, jelenlétére, távolodására? /testbeszéd, hangadás, beszéd, stb./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Miért fordultak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höz? Melyik volt gyakoribb? /játék, testkontaktus, segítségkérés, szükségletek, közlési vágy, stb./ </w:t>
      </w:r>
    </w:p>
    <w:p w:rsidR="001530FD" w:rsidRPr="001D67FD" w:rsidRDefault="001530FD">
      <w:pPr>
        <w:numPr>
          <w:ilvl w:val="0"/>
          <w:numId w:val="60"/>
        </w:numPr>
        <w:jc w:val="both"/>
        <w:rPr>
          <w:spacing w:val="-2"/>
          <w:sz w:val="20"/>
          <w:szCs w:val="20"/>
        </w:rPr>
      </w:pPr>
      <w:r w:rsidRPr="001D67FD">
        <w:rPr>
          <w:spacing w:val="-2"/>
          <w:sz w:val="20"/>
          <w:szCs w:val="20"/>
        </w:rPr>
        <w:t xml:space="preserve">Észrevette-e a </w:t>
      </w:r>
      <w:r w:rsidR="00FF4773" w:rsidRPr="001D67FD">
        <w:rPr>
          <w:spacing w:val="-2"/>
          <w:sz w:val="20"/>
          <w:szCs w:val="20"/>
        </w:rPr>
        <w:t xml:space="preserve">kisgyermeknevelő </w:t>
      </w:r>
      <w:r w:rsidRPr="001D67FD">
        <w:rPr>
          <w:spacing w:val="-2"/>
          <w:sz w:val="20"/>
          <w:szCs w:val="20"/>
        </w:rPr>
        <w:t>minden kisgyermek személyes kapcsolatra utaló igényét és kellő érzékenységgel reagált</w:t>
      </w:r>
      <w:r w:rsidR="001D67FD" w:rsidRPr="001D67FD">
        <w:rPr>
          <w:spacing w:val="-2"/>
          <w:sz w:val="20"/>
          <w:szCs w:val="20"/>
        </w:rPr>
        <w:t>-e</w:t>
      </w:r>
      <w:r w:rsidRPr="001D67FD">
        <w:rPr>
          <w:spacing w:val="-2"/>
          <w:sz w:val="20"/>
          <w:szCs w:val="20"/>
        </w:rPr>
        <w:t xml:space="preserve"> minden alkalommal? 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érzelmi megnyilvánulások kísérték az együttléteket? Kifejezték-e örömüket, szeretetüket egymás felé? Hogyan? 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 jellemezte a gyermekek viselkedését, aktivitását, társas kapcsolatát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jelenlétében?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k egymás felé irányuló kommunikációjának megnyilvánulási formái </w:t>
      </w:r>
      <w:r w:rsidR="001D67FD">
        <w:rPr>
          <w:sz w:val="20"/>
          <w:szCs w:val="20"/>
        </w:rPr>
        <w:t>(</w:t>
      </w:r>
      <w:r w:rsidRPr="00CE0AAA">
        <w:rPr>
          <w:sz w:val="20"/>
          <w:szCs w:val="20"/>
        </w:rPr>
        <w:t>verbális, testbeszéd, figyelem, stb.</w:t>
      </w:r>
      <w:r w:rsidR="001D67FD">
        <w:rPr>
          <w:sz w:val="20"/>
          <w:szCs w:val="20"/>
        </w:rPr>
        <w:t>).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helyzetekben kommunikáltak?</w:t>
      </w:r>
    </w:p>
    <w:p w:rsidR="001530FD" w:rsidRPr="00CE0AAA" w:rsidRDefault="001530FD">
      <w:pPr>
        <w:pStyle w:val="Szvegtrzs"/>
        <w:rPr>
          <w:sz w:val="20"/>
          <w:szCs w:val="20"/>
        </w:rPr>
      </w:pPr>
      <w:r w:rsidRPr="00CE0AAA">
        <w:rPr>
          <w:sz w:val="20"/>
          <w:szCs w:val="20"/>
        </w:rPr>
        <w:t>4.) Játék tevékenység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 xml:space="preserve">Figyelje meg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szerepét a gyermek játéktevékenységében!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 xml:space="preserve">A megfigyelés időtartama: </w:t>
      </w:r>
      <w:r w:rsidR="001D67FD">
        <w:rPr>
          <w:sz w:val="20"/>
          <w:szCs w:val="20"/>
        </w:rPr>
        <w:t>30 perc. A jegyzőkönyvet 5 perces bontásban készítse el!</w:t>
      </w:r>
    </w:p>
    <w:p w:rsidR="001530FD" w:rsidRDefault="001D67FD">
      <w:pPr>
        <w:rPr>
          <w:sz w:val="20"/>
          <w:szCs w:val="20"/>
        </w:rPr>
      </w:pPr>
      <w:r w:rsidRPr="00CE0AAA">
        <w:rPr>
          <w:sz w:val="20"/>
          <w:szCs w:val="20"/>
        </w:rPr>
        <w:t>A jegyzőkönyv</w:t>
      </w:r>
      <w:r>
        <w:rPr>
          <w:sz w:val="20"/>
          <w:szCs w:val="20"/>
        </w:rPr>
        <w:t>vezetés módja</w:t>
      </w:r>
      <w:r w:rsidRPr="00CE0AAA">
        <w:rPr>
          <w:sz w:val="20"/>
          <w:szCs w:val="20"/>
        </w:rPr>
        <w:t>:</w:t>
      </w:r>
    </w:p>
    <w:p w:rsidR="001D67FD" w:rsidRPr="00CE0AAA" w:rsidRDefault="001D67FD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2144"/>
        <w:gridCol w:w="1559"/>
        <w:gridCol w:w="1825"/>
      </w:tblGrid>
      <w:tr w:rsidR="001530FD" w:rsidRPr="00CB3974" w:rsidTr="0060533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Gyermekek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605338" w:rsidRPr="00CB3974" w:rsidTr="00605338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B3974" w:rsidRDefault="00605338" w:rsidP="00CB3974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B3974" w:rsidRDefault="00605338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B3974" w:rsidRDefault="00605338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38" w:rsidRPr="00CB3974" w:rsidRDefault="00605338">
            <w:pPr>
              <w:snapToGrid w:val="0"/>
              <w:rPr>
                <w:b/>
                <w:sz w:val="18"/>
                <w:szCs w:val="18"/>
              </w:rPr>
            </w:pPr>
          </w:p>
        </w:tc>
      </w:tr>
    </w:tbl>
    <w:p w:rsidR="001530FD" w:rsidRPr="00CE0AAA" w:rsidRDefault="00605338" w:rsidP="00C653CD">
      <w:pPr>
        <w:ind w:firstLine="284"/>
        <w:rPr>
          <w:b/>
          <w:i/>
          <w:sz w:val="20"/>
          <w:szCs w:val="20"/>
        </w:rPr>
      </w:pPr>
      <w:r>
        <w:rPr>
          <w:sz w:val="20"/>
          <w:szCs w:val="20"/>
        </w:rPr>
        <w:br w:type="page"/>
      </w:r>
      <w:r w:rsidR="001530FD" w:rsidRPr="00CE0AAA">
        <w:rPr>
          <w:b/>
          <w:i/>
          <w:sz w:val="20"/>
          <w:szCs w:val="20"/>
        </w:rPr>
        <w:t xml:space="preserve">Elemzési szempontok: </w:t>
      </w:r>
    </w:p>
    <w:p w:rsidR="001530FD" w:rsidRPr="00CE0AAA" w:rsidRDefault="001530FD" w:rsidP="00047221">
      <w:pPr>
        <w:spacing w:before="60"/>
        <w:ind w:firstLine="284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b/>
          <w:sz w:val="20"/>
          <w:szCs w:val="20"/>
        </w:rPr>
        <w:t>szerepe a gyermek játékában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Hogyan kapcsolódott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játékába?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Kezdeményezett-e játékot? Mit? Hogyan? Hányszor?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Szükség volt-e segítségnyújtásra? Hogyan segített?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Adott-e ötleteket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 játékához? Elfogadták-e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Volt-e példa együttjátszásra? Milyen módon történt?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Hogyan biztosította az önálló, szabad, aktív játéktevékenységet?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Miben és hogyan kértek segítséget játék közben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Előfordultak-e konfliktusok a játék során? Mi volt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szerepe a konfliktusok rendezésében?</w:t>
      </w:r>
    </w:p>
    <w:p w:rsidR="001530FD" w:rsidRPr="00CE0AAA" w:rsidRDefault="00D63D56" w:rsidP="00C653CD">
      <w:pPr>
        <w:pStyle w:val="Cmsor2"/>
        <w:spacing w:before="0" w:after="0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5</w:t>
      </w:r>
      <w:r w:rsidR="001530FD" w:rsidRPr="00CE0AAA">
        <w:rPr>
          <w:rFonts w:ascii="Times New Roman" w:hAnsi="Times New Roman" w:cs="Times New Roman"/>
          <w:i w:val="0"/>
          <w:sz w:val="20"/>
          <w:szCs w:val="20"/>
        </w:rPr>
        <w:t>.</w:t>
      </w:r>
      <w:r w:rsidR="00CB3974">
        <w:rPr>
          <w:rFonts w:ascii="Times New Roman" w:hAnsi="Times New Roman" w:cs="Times New Roman"/>
          <w:i w:val="0"/>
          <w:sz w:val="20"/>
          <w:szCs w:val="20"/>
        </w:rPr>
        <w:t>)</w:t>
      </w:r>
      <w:r w:rsidR="001530FD" w:rsidRPr="00CE0AAA">
        <w:rPr>
          <w:rFonts w:ascii="Times New Roman" w:hAnsi="Times New Roman" w:cs="Times New Roman"/>
          <w:i w:val="0"/>
          <w:sz w:val="20"/>
          <w:szCs w:val="20"/>
        </w:rPr>
        <w:t xml:space="preserve"> Egy kisgyermek játéktevékenységének megfigyelése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>Figyelje meg a kiválasztott kisgyermek játéktevékenységét!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>A megfigyelés tartama: 2 alkalom</w:t>
      </w:r>
      <w:r w:rsidR="00605338">
        <w:rPr>
          <w:sz w:val="20"/>
          <w:szCs w:val="20"/>
        </w:rPr>
        <w:t>:</w:t>
      </w:r>
      <w:r w:rsidRPr="00CE0AAA">
        <w:rPr>
          <w:sz w:val="20"/>
          <w:szCs w:val="20"/>
        </w:rPr>
        <w:t xml:space="preserve"> </w:t>
      </w:r>
      <w:r w:rsidR="00FC20B2">
        <w:rPr>
          <w:sz w:val="20"/>
          <w:szCs w:val="20"/>
        </w:rPr>
        <w:t>egyenként 30 perc</w:t>
      </w:r>
      <w:r w:rsidR="00605338">
        <w:rPr>
          <w:sz w:val="20"/>
          <w:szCs w:val="20"/>
        </w:rPr>
        <w:t>.</w:t>
      </w:r>
      <w:r w:rsidR="00FC20B2">
        <w:rPr>
          <w:sz w:val="20"/>
          <w:szCs w:val="20"/>
        </w:rPr>
        <w:t xml:space="preserve"> Lehetőség szerint szobai és udvari játékot is figyeljen meg!4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>A jegyzőkönyvet 5 perces bontásban készítse el!</w:t>
      </w:r>
    </w:p>
    <w:p w:rsidR="001530FD" w:rsidRDefault="001530FD">
      <w:pPr>
        <w:rPr>
          <w:sz w:val="16"/>
          <w:szCs w:val="16"/>
        </w:rPr>
      </w:pPr>
    </w:p>
    <w:p w:rsidR="00FC20B2" w:rsidRPr="00FC20B2" w:rsidRDefault="00FC20B2" w:rsidP="00FC20B2">
      <w:pPr>
        <w:ind w:firstLine="284"/>
        <w:rPr>
          <w:sz w:val="20"/>
          <w:szCs w:val="20"/>
        </w:rPr>
      </w:pPr>
      <w:r w:rsidRPr="00FC20B2">
        <w:rPr>
          <w:sz w:val="20"/>
          <w:szCs w:val="20"/>
        </w:rPr>
        <w:t>A jegyzőkönyvvezetés módja:</w:t>
      </w:r>
    </w:p>
    <w:p w:rsidR="00FC20B2" w:rsidRPr="00047221" w:rsidRDefault="00FC20B2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260"/>
        <w:gridCol w:w="889"/>
        <w:gridCol w:w="1118"/>
        <w:gridCol w:w="1134"/>
        <w:gridCol w:w="1134"/>
      </w:tblGrid>
      <w:tr w:rsidR="001530FD" w:rsidRPr="00CB3974" w:rsidTr="00C653CD">
        <w:trPr>
          <w:jc w:val="center"/>
        </w:trPr>
        <w:tc>
          <w:tcPr>
            <w:tcW w:w="435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260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1530FD" w:rsidRPr="00CB3974" w:rsidRDefault="001530FD" w:rsidP="00A345DD">
            <w:pPr>
              <w:pStyle w:val="Cmsor2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CB3974">
              <w:rPr>
                <w:rFonts w:ascii="Times New Roman" w:hAnsi="Times New Roman" w:cs="Times New Roman"/>
                <w:i w:val="0"/>
                <w:sz w:val="18"/>
                <w:szCs w:val="18"/>
              </w:rPr>
              <w:t>Kommunikáció</w:t>
            </w: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Interakciók</w:t>
            </w: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Aktometria</w:t>
            </w:r>
          </w:p>
        </w:tc>
      </w:tr>
      <w:tr w:rsidR="001530FD" w:rsidRPr="00CB3974" w:rsidTr="00C653CD">
        <w:trPr>
          <w:jc w:val="center"/>
        </w:trPr>
        <w:tc>
          <w:tcPr>
            <w:tcW w:w="435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89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Verbális</w:t>
            </w:r>
          </w:p>
        </w:tc>
        <w:tc>
          <w:tcPr>
            <w:tcW w:w="1118" w:type="dxa"/>
            <w:shd w:val="clear" w:color="auto" w:fill="auto"/>
          </w:tcPr>
          <w:p w:rsidR="001530FD" w:rsidRPr="00CB3974" w:rsidRDefault="00C653C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Nonverbális</w:t>
            </w: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</w:tr>
    </w:tbl>
    <w:p w:rsidR="001530FD" w:rsidRPr="00047221" w:rsidRDefault="001530FD">
      <w:pPr>
        <w:rPr>
          <w:b/>
          <w:i/>
          <w:sz w:val="16"/>
          <w:szCs w:val="16"/>
        </w:rPr>
      </w:pPr>
    </w:p>
    <w:p w:rsidR="001530FD" w:rsidRPr="00CE0AAA" w:rsidRDefault="001530FD" w:rsidP="00047221">
      <w:pPr>
        <w:ind w:firstLine="284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Elemzési szempontok:</w:t>
      </w:r>
    </w:p>
    <w:p w:rsidR="001530FD" w:rsidRPr="00CE0AAA" w:rsidRDefault="001530FD" w:rsidP="00047221">
      <w:pPr>
        <w:pStyle w:val="Cmsor1"/>
        <w:spacing w:before="120"/>
        <w:ind w:left="0" w:firstLine="284"/>
        <w:rPr>
          <w:sz w:val="20"/>
          <w:szCs w:val="20"/>
        </w:rPr>
      </w:pPr>
      <w:r w:rsidRPr="00CE0AAA">
        <w:rPr>
          <w:sz w:val="20"/>
          <w:szCs w:val="20"/>
        </w:rPr>
        <w:t>Játéktevékenység megfigyelése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Milyen megnyilvánulásai voltak a megfigyelt gyermeknek játék közben?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Milyen a kapcsolata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vel, társaival? (interakciói, aktometria)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Milyen ismeretszerzési lehetőségek adódtak a gyermek számára? Kiktől, miből adódott? Hogyan reagált a gyermek?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Milyen fajta játékot játszott, melyek ennek a jellemző jegyei?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A játék sajátosságai hogyan jelentek meg az adott játékban?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Mennyi időt töltött 1-1 tevékenységben? Milyen gyakran váltogatta a helyszínt, eszközöket?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 jellemzi a megfigyelt gyermek játékfejlettségi szintjét?</w:t>
      </w:r>
    </w:p>
    <w:p w:rsidR="001530FD" w:rsidRPr="00CE0AAA" w:rsidRDefault="00C653CD" w:rsidP="00774DA5">
      <w:pPr>
        <w:numPr>
          <w:ilvl w:val="0"/>
          <w:numId w:val="111"/>
        </w:numPr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Pr="00CE0AAA">
        <w:rPr>
          <w:sz w:val="20"/>
          <w:szCs w:val="20"/>
        </w:rPr>
        <w:t xml:space="preserve">ogyan jut kifejezésre </w:t>
      </w:r>
      <w:r>
        <w:rPr>
          <w:sz w:val="20"/>
          <w:szCs w:val="20"/>
        </w:rPr>
        <w:t>a</w:t>
      </w:r>
      <w:r w:rsidR="001530FD" w:rsidRPr="00CE0AAA">
        <w:rPr>
          <w:sz w:val="20"/>
          <w:szCs w:val="20"/>
        </w:rPr>
        <w:t xml:space="preserve"> szimbólumok megjelenése a játékban, (mozdulatban, tárgyban, egyéb módon)?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Elegendő eszköz áll-e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rendelkezésére?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Hogyan befolyásolta az eszköz a játék alakulását?</w:t>
      </w:r>
    </w:p>
    <w:p w:rsidR="001530FD" w:rsidRPr="00CE0AAA" w:rsidRDefault="00D63D56">
      <w:pPr>
        <w:pStyle w:val="Szvegtrzs"/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>6</w:t>
      </w:r>
      <w:r w:rsidR="001530FD" w:rsidRPr="00CE0AAA">
        <w:rPr>
          <w:sz w:val="20"/>
          <w:szCs w:val="20"/>
        </w:rPr>
        <w:t>.) Étkezés megfigyelése</w:t>
      </w:r>
    </w:p>
    <w:p w:rsidR="001530FD" w:rsidRPr="00CE0AAA" w:rsidRDefault="00047221">
      <w:pPr>
        <w:pStyle w:val="Szvegtrzs"/>
        <w:numPr>
          <w:ilvl w:val="1"/>
          <w:numId w:val="33"/>
        </w:numPr>
        <w:tabs>
          <w:tab w:val="left" w:pos="709"/>
        </w:tabs>
        <w:ind w:hanging="101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M</w:t>
      </w:r>
      <w:r w:rsidRPr="00CE0AAA">
        <w:rPr>
          <w:b w:val="0"/>
          <w:sz w:val="20"/>
          <w:szCs w:val="20"/>
        </w:rPr>
        <w:t xml:space="preserve">iként történik </w:t>
      </w:r>
      <w:r>
        <w:rPr>
          <w:b w:val="0"/>
          <w:sz w:val="20"/>
          <w:szCs w:val="20"/>
        </w:rPr>
        <w:t>az ö</w:t>
      </w:r>
      <w:r w:rsidR="001530FD" w:rsidRPr="00CE0AAA">
        <w:rPr>
          <w:b w:val="0"/>
          <w:sz w:val="20"/>
          <w:szCs w:val="20"/>
        </w:rPr>
        <w:t>nálló étkezés lebonyolítása?</w:t>
      </w:r>
    </w:p>
    <w:p w:rsidR="001530FD" w:rsidRPr="00CE0AAA" w:rsidRDefault="001530FD">
      <w:pPr>
        <w:pStyle w:val="Szvegtrzs"/>
        <w:numPr>
          <w:ilvl w:val="1"/>
          <w:numId w:val="33"/>
        </w:numPr>
        <w:tabs>
          <w:tab w:val="left" w:pos="709"/>
        </w:tabs>
        <w:ind w:hanging="1014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Csecsemő étkezésének megfigyelése</w:t>
      </w:r>
      <w:r w:rsidR="00047221">
        <w:rPr>
          <w:b w:val="0"/>
          <w:sz w:val="20"/>
          <w:szCs w:val="20"/>
        </w:rPr>
        <w:t>.</w:t>
      </w:r>
    </w:p>
    <w:p w:rsidR="001530FD" w:rsidRPr="00CE0AAA" w:rsidRDefault="001530FD">
      <w:pPr>
        <w:pStyle w:val="Szvegtrzs"/>
        <w:numPr>
          <w:ilvl w:val="1"/>
          <w:numId w:val="33"/>
        </w:numPr>
        <w:tabs>
          <w:tab w:val="left" w:pos="709"/>
        </w:tabs>
        <w:ind w:hanging="1014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Szokások betartása, betartatása</w:t>
      </w:r>
      <w:r w:rsidR="00047221">
        <w:rPr>
          <w:b w:val="0"/>
          <w:sz w:val="20"/>
          <w:szCs w:val="20"/>
        </w:rPr>
        <w:t>.</w:t>
      </w:r>
    </w:p>
    <w:p w:rsidR="001530FD" w:rsidRDefault="001530FD">
      <w:pPr>
        <w:pStyle w:val="Cm"/>
        <w:jc w:val="left"/>
        <w:rPr>
          <w:sz w:val="20"/>
          <w:szCs w:val="20"/>
        </w:rPr>
      </w:pPr>
      <w:r w:rsidRPr="00CE0AAA">
        <w:rPr>
          <w:sz w:val="20"/>
          <w:szCs w:val="20"/>
        </w:rPr>
        <w:t>Megfigyelés: 3 alkalommal, tízórai, ebéd, uzsonna</w:t>
      </w:r>
      <w:r w:rsidR="00FC20B2">
        <w:rPr>
          <w:sz w:val="20"/>
          <w:szCs w:val="20"/>
        </w:rPr>
        <w:t>.</w:t>
      </w:r>
    </w:p>
    <w:p w:rsidR="00FC20B2" w:rsidRPr="00FC20B2" w:rsidRDefault="00FC20B2" w:rsidP="00FC20B2">
      <w:pPr>
        <w:rPr>
          <w:sz w:val="20"/>
          <w:szCs w:val="20"/>
        </w:rPr>
      </w:pPr>
      <w:r w:rsidRPr="00CE0AAA">
        <w:rPr>
          <w:sz w:val="20"/>
          <w:szCs w:val="20"/>
        </w:rPr>
        <w:t>A jegyzőkönyvet 5 perces bontásban készítse el!</w:t>
      </w:r>
    </w:p>
    <w:p w:rsidR="00605338" w:rsidRPr="00FC20B2" w:rsidRDefault="00605338" w:rsidP="00047221">
      <w:pPr>
        <w:pStyle w:val="Szvegtrzs"/>
        <w:spacing w:before="120" w:after="120"/>
        <w:rPr>
          <w:b w:val="0"/>
        </w:rPr>
      </w:pPr>
      <w:r w:rsidRPr="00FC20B2">
        <w:rPr>
          <w:b w:val="0"/>
          <w:sz w:val="20"/>
          <w:szCs w:val="20"/>
        </w:rPr>
        <w:t>A jegyzőkönyvvezetés módja: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208"/>
      </w:tblGrid>
      <w:tr w:rsidR="001530FD" w:rsidRPr="00CB3974" w:rsidTr="00CB3974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1530FD" w:rsidRPr="00CB3974" w:rsidTr="00CB3974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  <w:tr w:rsidR="001530FD" w:rsidRPr="00CB3974" w:rsidTr="00CB3974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</w:tr>
    </w:tbl>
    <w:p w:rsidR="001530FD" w:rsidRDefault="001530FD">
      <w:pPr>
        <w:pStyle w:val="Szvegtrzs"/>
        <w:ind w:left="360"/>
        <w:rPr>
          <w:sz w:val="20"/>
          <w:szCs w:val="20"/>
        </w:rPr>
      </w:pPr>
    </w:p>
    <w:p w:rsidR="00FC20B2" w:rsidRPr="00FC20B2" w:rsidRDefault="00FC20B2">
      <w:pPr>
        <w:pStyle w:val="Szvegtrzs"/>
        <w:ind w:left="360"/>
        <w:rPr>
          <w:i/>
          <w:sz w:val="20"/>
          <w:szCs w:val="20"/>
        </w:rPr>
      </w:pPr>
      <w:r w:rsidRPr="00FC20B2">
        <w:rPr>
          <w:i/>
          <w:sz w:val="20"/>
          <w:szCs w:val="20"/>
        </w:rPr>
        <w:t>Elemzési szempontok:</w:t>
      </w:r>
    </w:p>
    <w:p w:rsidR="00FC20B2" w:rsidRPr="00FC20B2" w:rsidRDefault="00FC20B2">
      <w:pPr>
        <w:pStyle w:val="Szvegtrzs"/>
        <w:ind w:left="360"/>
        <w:rPr>
          <w:sz w:val="16"/>
          <w:szCs w:val="16"/>
        </w:rPr>
      </w:pP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 xml:space="preserve">Milyen előkészületeket tett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az étkezés megkezdése előtt?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 xml:space="preserve">Hogyan reagált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 egyéni igényeire?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>Milyen egyéni igényei voltak a kisgyermeknek?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>Mennyire volt önálló a kisgyermek étkezése?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az étkezéssel kapcsolatos szokások elsajátítását, az önálló tiszta étkezés megtanulását?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>Milyen hangulatú volt a megfigyelt gyermek étkezése?</w:t>
      </w:r>
    </w:p>
    <w:p w:rsidR="001530FD" w:rsidRPr="00CE0AAA" w:rsidRDefault="001530FD">
      <w:pPr>
        <w:ind w:left="709" w:hanging="283"/>
        <w:rPr>
          <w:sz w:val="20"/>
          <w:szCs w:val="20"/>
        </w:rPr>
      </w:pPr>
    </w:p>
    <w:p w:rsidR="001530FD" w:rsidRPr="00CE0AAA" w:rsidRDefault="00D63D56" w:rsidP="00CB3974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CB3974">
        <w:rPr>
          <w:b/>
          <w:sz w:val="20"/>
          <w:szCs w:val="20"/>
        </w:rPr>
        <w:t xml:space="preserve">.) </w:t>
      </w:r>
      <w:r w:rsidR="001530FD" w:rsidRPr="00CE0AAA">
        <w:rPr>
          <w:b/>
          <w:sz w:val="20"/>
          <w:szCs w:val="20"/>
        </w:rPr>
        <w:t>A csoport énekes játékainak, ábrázoló tevékenységeinek megfigyelése</w:t>
      </w:r>
    </w:p>
    <w:p w:rsidR="001530FD" w:rsidRPr="00FC20B2" w:rsidRDefault="00FC20B2">
      <w:pPr>
        <w:ind w:left="360"/>
        <w:rPr>
          <w:sz w:val="20"/>
          <w:szCs w:val="20"/>
        </w:rPr>
      </w:pPr>
      <w:r w:rsidRPr="00FC20B2">
        <w:rPr>
          <w:sz w:val="20"/>
          <w:szCs w:val="20"/>
        </w:rPr>
        <w:t>Figyelje meg a kisgyermeknevelő szerepét a zenei nevelés és a vizuális nevelés körébe tartozó tevékenységekben! A megfigyelés időtartama összesen 2 alkalommal 30-30 perc. A jegyzőkönyvet 5 perces bontásban készítse el!</w:t>
      </w:r>
    </w:p>
    <w:p w:rsidR="00FC20B2" w:rsidRDefault="00FC20B2">
      <w:pPr>
        <w:ind w:left="360"/>
        <w:rPr>
          <w:sz w:val="20"/>
          <w:szCs w:val="20"/>
        </w:rPr>
      </w:pPr>
    </w:p>
    <w:p w:rsidR="00FC20B2" w:rsidRPr="00FC20B2" w:rsidRDefault="00FC20B2" w:rsidP="00FC20B2">
      <w:pPr>
        <w:ind w:firstLine="284"/>
        <w:rPr>
          <w:sz w:val="20"/>
          <w:szCs w:val="20"/>
        </w:rPr>
      </w:pPr>
      <w:r w:rsidRPr="00FC20B2">
        <w:rPr>
          <w:sz w:val="20"/>
          <w:szCs w:val="20"/>
        </w:rPr>
        <w:t>A jegyzőkönyvvezetés módja:</w:t>
      </w:r>
    </w:p>
    <w:p w:rsidR="00FC20B2" w:rsidRPr="00FC20B2" w:rsidRDefault="00FC20B2">
      <w:pPr>
        <w:ind w:left="360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208"/>
      </w:tblGrid>
      <w:tr w:rsidR="00FC20B2" w:rsidRPr="00CB3974" w:rsidTr="00737B3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19093A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FC20B2" w:rsidRPr="00CB3974" w:rsidTr="00FC20B2">
        <w:trPr>
          <w:trHeight w:val="353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20B2" w:rsidRPr="00CB3974" w:rsidRDefault="00FC20B2" w:rsidP="00737B3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C20B2" w:rsidRPr="00FC20B2" w:rsidRDefault="00FC20B2">
      <w:pPr>
        <w:ind w:left="360"/>
        <w:rPr>
          <w:sz w:val="20"/>
          <w:szCs w:val="20"/>
        </w:rPr>
      </w:pPr>
    </w:p>
    <w:p w:rsidR="002324F2" w:rsidRDefault="002324F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530FD" w:rsidRPr="00CE0AAA" w:rsidRDefault="001530FD">
      <w:pPr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Zenei nevelés</w:t>
      </w:r>
    </w:p>
    <w:p w:rsidR="001530FD" w:rsidRPr="00CE0AAA" w:rsidRDefault="001530FD">
      <w:pPr>
        <w:jc w:val="center"/>
        <w:rPr>
          <w:b/>
          <w:sz w:val="20"/>
          <w:szCs w:val="20"/>
        </w:rPr>
      </w:pPr>
    </w:p>
    <w:p w:rsidR="001530FD" w:rsidRPr="00CE0AAA" w:rsidRDefault="00FC20B2">
      <w:pPr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Elemz</w:t>
      </w:r>
      <w:r w:rsidR="001530FD" w:rsidRPr="00CE0AAA">
        <w:rPr>
          <w:b/>
          <w:i/>
          <w:iCs/>
          <w:sz w:val="20"/>
          <w:szCs w:val="20"/>
        </w:rPr>
        <w:t>ési szempontok: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napirendbe az éneklés, a mondókázás?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helyzetekben, milyen tevékenységek közben énekelt, mondókázott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? </w:t>
      </w:r>
      <w:r w:rsidR="00047221">
        <w:rPr>
          <w:sz w:val="20"/>
          <w:szCs w:val="20"/>
        </w:rPr>
        <w:t>(</w:t>
      </w:r>
      <w:r w:rsidRPr="00CE0AAA">
        <w:rPr>
          <w:sz w:val="20"/>
          <w:szCs w:val="20"/>
        </w:rPr>
        <w:t>játék, bábozás, mesélés, alkotás, mozgás, pihenés, lazítás, stb.</w:t>
      </w:r>
      <w:r w:rsidR="00047221">
        <w:rPr>
          <w:sz w:val="20"/>
          <w:szCs w:val="20"/>
        </w:rPr>
        <w:t>)</w:t>
      </w:r>
    </w:p>
    <w:p w:rsidR="001530FD" w:rsidRPr="00CE0AAA" w:rsidRDefault="001530FD">
      <w:pPr>
        <w:numPr>
          <w:ilvl w:val="0"/>
          <w:numId w:val="45"/>
        </w:numPr>
        <w:tabs>
          <w:tab w:val="left" w:pos="709"/>
        </w:tabs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kezdeményezett? Hogyan alakult ki az énekes szituáció?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Hány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nek énekelt egyidejűleg? Hogyan? Alkalmazkodott-e énekhangjával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magas hangjához?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Megfelelt-e a zenei anyag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fejlettségének, egyéniségének?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játékokat, egyéb eszközöket, dallam- és ritmushangszereket használtak? Hogyan? 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hatással volt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ekre az éneklés, a mondókázás, a hangszeres játék? /hangulat, érzelmek, érdeklődés, figyelem, aktivitás, m</w:t>
      </w:r>
      <w:r w:rsidR="00047221">
        <w:rPr>
          <w:sz w:val="20"/>
          <w:szCs w:val="20"/>
        </w:rPr>
        <w:t xml:space="preserve">ozgás, beszéd, játék, kapcsolat </w:t>
      </w:r>
      <w:r w:rsidRPr="00CE0AAA">
        <w:rPr>
          <w:sz w:val="20"/>
          <w:szCs w:val="20"/>
        </w:rPr>
        <w:t>stb./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térítette el a figyelmüket a zenéről? Milyen tevékenységre váltottak?</w:t>
      </w:r>
    </w:p>
    <w:p w:rsidR="002324F2" w:rsidRDefault="002324F2" w:rsidP="00605338">
      <w:pPr>
        <w:jc w:val="center"/>
        <w:rPr>
          <w:b/>
          <w:sz w:val="20"/>
          <w:szCs w:val="20"/>
        </w:rPr>
      </w:pPr>
    </w:p>
    <w:p w:rsidR="002324F2" w:rsidRDefault="002324F2" w:rsidP="00605338">
      <w:pPr>
        <w:jc w:val="center"/>
        <w:rPr>
          <w:b/>
          <w:sz w:val="20"/>
          <w:szCs w:val="20"/>
        </w:rPr>
      </w:pPr>
    </w:p>
    <w:p w:rsidR="001530FD" w:rsidRPr="00CE0AAA" w:rsidRDefault="001530FD" w:rsidP="00605338">
      <w:pPr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Vizuális nevelés</w:t>
      </w:r>
    </w:p>
    <w:p w:rsidR="001530FD" w:rsidRPr="00CE0AAA" w:rsidRDefault="001530FD">
      <w:pPr>
        <w:pStyle w:val="Cm"/>
        <w:rPr>
          <w:b/>
          <w:sz w:val="20"/>
          <w:szCs w:val="20"/>
        </w:rPr>
      </w:pPr>
    </w:p>
    <w:p w:rsidR="001530FD" w:rsidRPr="00CE0AAA" w:rsidRDefault="001530FD">
      <w:pPr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Alkotótevékenységek megfigyelési szempontjai: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folyamatos napirendbe az alkotótevékenység?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tárgyi feltételeket biztosítottak a bölcsődében az alkotáshoz? /homok, papír, nyomhagyó eszközök, alakítható anyagok, stb./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Megfelelnek-e ezek az eszközök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fejlettségének?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Van-e állandó helye a csoportban az alkotójátékoknak? Hol?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Biztosította-e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a szabad választást, az önálló játékot?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kezdeményezett? Figyelembe vette-e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egyéniségét, aktuális állapotát, hangulatát, érdeklődését?</w:t>
      </w:r>
      <w:r w:rsidR="00FF4773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Beavatkozott-e a játékba? Milyen céllal? /segítés, ötletadás, stb./</w:t>
      </w:r>
      <w:r w:rsidR="00FF4773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szabályokat állított a játékkal kapcsolatban? Szükséges volt-e?</w:t>
      </w:r>
      <w:r w:rsidR="00FF4773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érzelmi reakciók kísérték a tevékenységet?</w:t>
      </w:r>
    </w:p>
    <w:p w:rsidR="001530FD" w:rsidRPr="002324F2" w:rsidRDefault="001530FD">
      <w:pPr>
        <w:numPr>
          <w:ilvl w:val="0"/>
          <w:numId w:val="58"/>
        </w:numPr>
        <w:jc w:val="both"/>
        <w:rPr>
          <w:spacing w:val="-2"/>
          <w:sz w:val="20"/>
          <w:szCs w:val="20"/>
        </w:rPr>
      </w:pPr>
      <w:r w:rsidRPr="002324F2">
        <w:rPr>
          <w:spacing w:val="-2"/>
          <w:sz w:val="20"/>
          <w:szCs w:val="20"/>
        </w:rPr>
        <w:t>Mennyi ideig kötötte le a figyelmüket a játék? Milyen tevékenységre váltottak?</w:t>
      </w:r>
    </w:p>
    <w:p w:rsidR="001530FD" w:rsidRPr="00CE0AAA" w:rsidRDefault="001530FD">
      <w:pPr>
        <w:numPr>
          <w:ilvl w:val="0"/>
          <w:numId w:val="58"/>
        </w:numPr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hatott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jelenléte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ekre? /aktivitás, hangulat, beszéd, példakövetés, stb./</w:t>
      </w:r>
    </w:p>
    <w:p w:rsidR="002324F2" w:rsidRDefault="002324F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530FD" w:rsidRPr="00CE0AAA" w:rsidRDefault="00CB3974">
      <w:pPr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="001530FD" w:rsidRPr="00CE0AAA">
        <w:rPr>
          <w:b/>
          <w:sz w:val="20"/>
          <w:szCs w:val="20"/>
        </w:rPr>
        <w:t>.) A hallgató írásban értékeli a bölcsődében végzett feladatait!</w:t>
      </w:r>
    </w:p>
    <w:p w:rsidR="001530FD" w:rsidRPr="00CE0AAA" w:rsidRDefault="001530FD" w:rsidP="002324F2">
      <w:pPr>
        <w:ind w:left="360"/>
        <w:rPr>
          <w:sz w:val="20"/>
          <w:szCs w:val="20"/>
        </w:rPr>
      </w:pPr>
      <w:r w:rsidRPr="00CE0AAA">
        <w:rPr>
          <w:sz w:val="20"/>
          <w:szCs w:val="20"/>
        </w:rPr>
        <w:t>Milyen tevékenységekbe tudott bekapcsolódni? (gondozási feladatok, játék, részletesen)</w:t>
      </w:r>
    </w:p>
    <w:p w:rsidR="001530FD" w:rsidRPr="00CE0AAA" w:rsidRDefault="001530FD">
      <w:pPr>
        <w:rPr>
          <w:b/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játékkal és a gondozással kapcsolatos elemzési szempontokat használja saját magára vonatkoztatva!</w:t>
      </w:r>
    </w:p>
    <w:p w:rsidR="001530FD" w:rsidRPr="00CE0AAA" w:rsidRDefault="001530FD" w:rsidP="00774DA5">
      <w:pPr>
        <w:numPr>
          <w:ilvl w:val="0"/>
          <w:numId w:val="9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volt a kapcsolata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ekkel,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kkel, szülőkkel?</w:t>
      </w:r>
    </w:p>
    <w:p w:rsidR="001530FD" w:rsidRPr="00CE0AAA" w:rsidRDefault="001530FD" w:rsidP="00774DA5">
      <w:pPr>
        <w:numPr>
          <w:ilvl w:val="0"/>
          <w:numId w:val="9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személyiségtulajdonságai segítik a munkában, melyek gátolják?</w:t>
      </w:r>
    </w:p>
    <w:p w:rsidR="001530FD" w:rsidRPr="00CE0AAA" w:rsidRDefault="001530FD">
      <w:pPr>
        <w:rPr>
          <w:b/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hallgató gyakorlati feladatai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Egyre nagyobb önállósággal kapcsolatot tart a gyermekekkel és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kkel.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útmutatásai szerint bekapcsolódik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játékába a csoportszobában és az udvaron.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Segít a gyermekek körüli teendők ellátásába</w:t>
      </w:r>
      <w:r w:rsidR="00FA6586">
        <w:rPr>
          <w:sz w:val="20"/>
          <w:szCs w:val="20"/>
        </w:rPr>
        <w:t>n</w:t>
      </w:r>
      <w:r w:rsidRPr="00CE0AAA">
        <w:rPr>
          <w:sz w:val="20"/>
          <w:szCs w:val="20"/>
        </w:rPr>
        <w:t xml:space="preserve">, követve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iránymutatását, csak az általa meghatározott feladatokban vehet részt.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Igyekszik részt venni a gyermekek ének-zenei nevelésében és az ábrázoló tevékenységeikben.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írásban röviden értékeli a hallgató bölcsődei megnyilvánulásait.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ekkel és a felnőttekkel való kapcsolatát,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ekhez való viszonyát. A vállalt feladatok elvégzésének színvonalát, bölcsődei magatartását.</w:t>
      </w: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 xml:space="preserve">A szakvezető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aláírásával igazolja a hallgató gyakorlatát.</w:t>
      </w:r>
    </w:p>
    <w:p w:rsidR="001530FD" w:rsidRDefault="001530FD">
      <w:pPr>
        <w:rPr>
          <w:sz w:val="20"/>
          <w:szCs w:val="20"/>
        </w:rPr>
      </w:pPr>
    </w:p>
    <w:p w:rsidR="002324F2" w:rsidRDefault="002324F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530FD" w:rsidRPr="00CE0AAA" w:rsidRDefault="001530FD">
      <w:pPr>
        <w:pStyle w:val="Szvegtrzs21"/>
        <w:jc w:val="center"/>
        <w:rPr>
          <w:b/>
          <w:i w:val="0"/>
        </w:rPr>
      </w:pPr>
      <w:r w:rsidRPr="00CE0AAA">
        <w:rPr>
          <w:b/>
          <w:i w:val="0"/>
        </w:rPr>
        <w:t xml:space="preserve">Csoportos gyakorlat </w:t>
      </w:r>
      <w:r w:rsidR="00047221">
        <w:rPr>
          <w:b/>
          <w:i w:val="0"/>
        </w:rPr>
        <w:t>2</w:t>
      </w:r>
      <w:r w:rsidRPr="00CE0AAA">
        <w:rPr>
          <w:b/>
          <w:i w:val="0"/>
        </w:rPr>
        <w:t>.</w:t>
      </w:r>
    </w:p>
    <w:p w:rsidR="001530FD" w:rsidRPr="00CE0AAA" w:rsidRDefault="001530FD">
      <w:pPr>
        <w:pStyle w:val="Szvegtrzs21"/>
        <w:jc w:val="center"/>
        <w:rPr>
          <w:b/>
          <w:i w:val="0"/>
          <w:sz w:val="20"/>
          <w:szCs w:val="20"/>
        </w:rPr>
      </w:pPr>
    </w:p>
    <w:p w:rsidR="001530FD" w:rsidRPr="00CE0AAA" w:rsidRDefault="001530FD">
      <w:pPr>
        <w:pStyle w:val="Cmsor1"/>
        <w:rPr>
          <w:sz w:val="20"/>
          <w:szCs w:val="20"/>
        </w:rPr>
      </w:pPr>
    </w:p>
    <w:p w:rsidR="001530FD" w:rsidRPr="00CE0AAA" w:rsidRDefault="00047221">
      <w:pPr>
        <w:pStyle w:val="Cmsor1"/>
        <w:jc w:val="center"/>
        <w:rPr>
          <w:sz w:val="22"/>
          <w:szCs w:val="22"/>
        </w:rPr>
      </w:pPr>
      <w:r>
        <w:rPr>
          <w:sz w:val="22"/>
          <w:szCs w:val="22"/>
        </w:rPr>
        <w:t>Bölcsőde; speciális/integrált csoport</w:t>
      </w:r>
    </w:p>
    <w:p w:rsidR="001530FD" w:rsidRDefault="001530FD">
      <w:pPr>
        <w:pStyle w:val="Cmsor1"/>
        <w:rPr>
          <w:sz w:val="20"/>
          <w:szCs w:val="20"/>
        </w:rPr>
      </w:pPr>
    </w:p>
    <w:p w:rsidR="00047221" w:rsidRPr="00CE0AAA" w:rsidRDefault="00047221" w:rsidP="00047221">
      <w:pPr>
        <w:spacing w:line="276" w:lineRule="auto"/>
        <w:jc w:val="both"/>
        <w:rPr>
          <w:b/>
          <w:sz w:val="20"/>
          <w:szCs w:val="20"/>
        </w:rPr>
      </w:pPr>
    </w:p>
    <w:p w:rsidR="00047221" w:rsidRPr="00CE0AAA" w:rsidRDefault="008367D4" w:rsidP="00047221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Időtartama</w:t>
      </w:r>
      <w:r w:rsidR="00047221" w:rsidRPr="00CE0AAA">
        <w:rPr>
          <w:b/>
          <w:sz w:val="20"/>
          <w:szCs w:val="20"/>
        </w:rPr>
        <w:t xml:space="preserve">: </w:t>
      </w:r>
      <w:r w:rsidRPr="00C46F43">
        <w:rPr>
          <w:sz w:val="20"/>
          <w:szCs w:val="20"/>
        </w:rPr>
        <w:t>24</w:t>
      </w:r>
      <w:r w:rsidR="00047221" w:rsidRPr="00C46F43">
        <w:rPr>
          <w:sz w:val="20"/>
          <w:szCs w:val="20"/>
        </w:rPr>
        <w:t xml:space="preserve"> óra</w:t>
      </w: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E0AAA">
        <w:rPr>
          <w:sz w:val="20"/>
          <w:szCs w:val="20"/>
        </w:rPr>
        <w:t>8 órától 16 óráig, közben ½ óra ebédszünet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________________________________________________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</w:t>
      </w:r>
      <w:r w:rsidR="00421C67">
        <w:rPr>
          <w:sz w:val="20"/>
          <w:szCs w:val="20"/>
        </w:rPr>
        <w:t>___</w:t>
      </w:r>
      <w:r w:rsidRPr="00CE0AAA">
        <w:rPr>
          <w:sz w:val="20"/>
          <w:szCs w:val="20"/>
        </w:rPr>
        <w:t>___________________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</w:t>
      </w:r>
      <w:r w:rsidR="00421C67">
        <w:rPr>
          <w:sz w:val="20"/>
          <w:szCs w:val="20"/>
        </w:rPr>
        <w:t>___________________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Értékelés módja: gyakorlati jegy (gyj5).</w:t>
      </w:r>
    </w:p>
    <w:p w:rsidR="00047221" w:rsidRPr="00CE0AAA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</w:p>
    <w:p w:rsidR="00047221" w:rsidRPr="00CE0AAA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Az adatgyűjtés és megfigyelés szempontjai:</w:t>
      </w:r>
    </w:p>
    <w:p w:rsidR="00047221" w:rsidRPr="00CE0AAA" w:rsidRDefault="00047221" w:rsidP="00047221">
      <w:pPr>
        <w:tabs>
          <w:tab w:val="left" w:pos="1335"/>
        </w:tabs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intézmény célja, feladatai a vezető és a munkatársakkal folytatott beszélgetés alapján.</w:t>
      </w:r>
    </w:p>
    <w:p w:rsidR="00047221" w:rsidRPr="00CE0AAA" w:rsidRDefault="00047221" w:rsidP="00047221">
      <w:pPr>
        <w:numPr>
          <w:ilvl w:val="0"/>
          <w:numId w:val="2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Az intézmény tárgyi és személyi feltételei: a csoport jellemzői, összetétele. </w:t>
      </w:r>
    </w:p>
    <w:p w:rsidR="00047221" w:rsidRPr="00CE0AAA" w:rsidRDefault="00047221" w:rsidP="00047221">
      <w:pPr>
        <w:numPr>
          <w:ilvl w:val="0"/>
          <w:numId w:val="2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Gyermekek sajátosságai.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A sajátos nevelési igényű gyermekek fejlesztésének lehetőségei és módszerei.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A hazai korai fejlesztés intézményes lehetőségei.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Tájékozódás a fejlesztő programokról, a programok összeállításáról.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A gyermekek foglalkoztatásának alakulása, napirend, tevékenységek.</w:t>
      </w:r>
    </w:p>
    <w:p w:rsidR="00047221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</w:p>
    <w:p w:rsidR="00047221" w:rsidRPr="00CE0AAA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Gyakorlati tevékenység:</w:t>
      </w:r>
    </w:p>
    <w:p w:rsidR="00047221" w:rsidRPr="00CE0AAA" w:rsidRDefault="00047221" w:rsidP="00047221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csoportvezető engedélyével és irányításával bekapcsolódni a tevékenységekbe.</w:t>
      </w:r>
    </w:p>
    <w:p w:rsidR="00047221" w:rsidRPr="00CE0AAA" w:rsidRDefault="00047221" w:rsidP="00047221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i/>
          <w:sz w:val="20"/>
          <w:szCs w:val="20"/>
        </w:rPr>
        <w:t xml:space="preserve">Írásbeli feladat: </w:t>
      </w:r>
      <w:r w:rsidR="002324F2">
        <w:rPr>
          <w:sz w:val="20"/>
          <w:szCs w:val="20"/>
        </w:rPr>
        <w:t>3</w:t>
      </w:r>
      <w:r w:rsidRPr="00CE0AAA">
        <w:rPr>
          <w:sz w:val="20"/>
          <w:szCs w:val="20"/>
        </w:rPr>
        <w:t xml:space="preserve">0 perces megfigyelés készítése </w:t>
      </w:r>
      <w:r w:rsidR="002324F2">
        <w:rPr>
          <w:sz w:val="20"/>
          <w:szCs w:val="20"/>
        </w:rPr>
        <w:t>2 alkalommal</w:t>
      </w:r>
      <w:r w:rsidRPr="00CE0AAA">
        <w:rPr>
          <w:sz w:val="20"/>
          <w:szCs w:val="20"/>
        </w:rPr>
        <w:t>.</w:t>
      </w:r>
    </w:p>
    <w:p w:rsidR="00047221" w:rsidRDefault="00047221" w:rsidP="00047221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egy kisgyermek tevékenységeit, játék, gondozás, nevelési helyzetek közben (egyénileg válasszon, amire lehetősége nyílik!).</w:t>
      </w:r>
    </w:p>
    <w:p w:rsidR="002324F2" w:rsidRPr="00CE0AAA" w:rsidRDefault="002324F2" w:rsidP="00047221">
      <w:pPr>
        <w:spacing w:line="276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2324F2" w:rsidRDefault="002324F2">
      <w:pPr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br w:type="page"/>
      </w:r>
    </w:p>
    <w:p w:rsidR="00047221" w:rsidRPr="00391BCC" w:rsidRDefault="00047221" w:rsidP="00047221">
      <w:pPr>
        <w:spacing w:line="276" w:lineRule="auto"/>
        <w:jc w:val="both"/>
        <w:rPr>
          <w:iCs/>
          <w:sz w:val="20"/>
          <w:szCs w:val="20"/>
        </w:rPr>
      </w:pPr>
      <w:r w:rsidRPr="00391BCC">
        <w:rPr>
          <w:iCs/>
          <w:sz w:val="20"/>
          <w:szCs w:val="20"/>
        </w:rPr>
        <w:t>A jegyzőkönyv</w:t>
      </w:r>
      <w:r w:rsidR="002324F2" w:rsidRPr="00391BCC">
        <w:rPr>
          <w:iCs/>
          <w:sz w:val="20"/>
          <w:szCs w:val="20"/>
        </w:rPr>
        <w:t>vezetés módja</w:t>
      </w:r>
      <w:r w:rsidRPr="00391BCC">
        <w:rPr>
          <w:iCs/>
          <w:sz w:val="20"/>
          <w:szCs w:val="20"/>
        </w:rPr>
        <w:t>:</w:t>
      </w:r>
    </w:p>
    <w:p w:rsidR="002324F2" w:rsidRDefault="002324F2" w:rsidP="00047221">
      <w:pPr>
        <w:spacing w:line="276" w:lineRule="auto"/>
        <w:jc w:val="both"/>
        <w:rPr>
          <w:i/>
          <w:iCs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208"/>
      </w:tblGrid>
      <w:tr w:rsidR="002324F2" w:rsidRPr="00CB3974" w:rsidTr="00635992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2324F2" w:rsidRPr="00CB3974" w:rsidTr="00635992">
        <w:trPr>
          <w:trHeight w:val="353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4F2" w:rsidRPr="00CB3974" w:rsidRDefault="002324F2" w:rsidP="00635992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324F2" w:rsidRPr="002324F2" w:rsidRDefault="002324F2" w:rsidP="00047221">
      <w:pPr>
        <w:spacing w:line="276" w:lineRule="auto"/>
        <w:jc w:val="both"/>
        <w:rPr>
          <w:i/>
          <w:iCs/>
          <w:sz w:val="20"/>
          <w:szCs w:val="20"/>
        </w:rPr>
      </w:pP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helye (csoport)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ideje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megfigyelt csoport gyermeklétszáma (felvettek száma, bent lévők száma)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Megfigyelt </w:t>
      </w:r>
      <w:r>
        <w:rPr>
          <w:sz w:val="20"/>
          <w:szCs w:val="20"/>
        </w:rPr>
        <w:t>kisgyermeknevelő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Megfigyelt gyermek és kora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témája</w:t>
      </w:r>
    </w:p>
    <w:p w:rsidR="00047221" w:rsidRPr="00C032BE" w:rsidRDefault="00047221" w:rsidP="00047221">
      <w:pPr>
        <w:pStyle w:val="Cmsor1"/>
        <w:spacing w:line="276" w:lineRule="auto"/>
        <w:jc w:val="both"/>
        <w:rPr>
          <w:sz w:val="16"/>
          <w:szCs w:val="16"/>
        </w:rPr>
      </w:pPr>
    </w:p>
    <w:p w:rsidR="00047221" w:rsidRPr="002324F2" w:rsidRDefault="002324F2" w:rsidP="002324F2">
      <w:pPr>
        <w:rPr>
          <w:b/>
          <w:sz w:val="20"/>
          <w:szCs w:val="20"/>
        </w:rPr>
      </w:pPr>
      <w:r w:rsidRPr="002324F2">
        <w:rPr>
          <w:b/>
          <w:sz w:val="20"/>
          <w:szCs w:val="20"/>
        </w:rPr>
        <w:t>Elemzési szempontok játéktevékenység megfigyeléséhez: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megnyilvánulásai voltak a megfigyelt gyermeknek játék közben?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volt a kapcsolata a </w:t>
      </w:r>
      <w:r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vel, társaival?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kapcsolódott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 xml:space="preserve">nevelő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játékába?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Szükség volt-e segítségnyújtásra? Hogyan segített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Volt-e példa együttjátszásra? Milyen módon történt?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ismeretszerzési lehetőségek adódtak a gyermek számára? Kiktől, miből adódott? Hogyan reagált a gyermek?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jellemzi a gyermek játéktevékenységé</w:t>
      </w:r>
      <w:r w:rsidR="008367D4">
        <w:rPr>
          <w:sz w:val="20"/>
          <w:szCs w:val="20"/>
        </w:rPr>
        <w:t>t</w:t>
      </w:r>
      <w:r w:rsidRPr="00CE0AAA">
        <w:rPr>
          <w:sz w:val="20"/>
          <w:szCs w:val="20"/>
        </w:rPr>
        <w:t>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jellemzi a megfigyelt gyermek játékfejlettségi szintjét?</w:t>
      </w:r>
    </w:p>
    <w:p w:rsidR="00047221" w:rsidRPr="00C032BE" w:rsidRDefault="00047221" w:rsidP="00047221">
      <w:pPr>
        <w:spacing w:line="276" w:lineRule="auto"/>
        <w:jc w:val="both"/>
        <w:rPr>
          <w:sz w:val="16"/>
          <w:szCs w:val="16"/>
        </w:rPr>
      </w:pPr>
    </w:p>
    <w:p w:rsidR="00047221" w:rsidRDefault="002324F2" w:rsidP="00047221">
      <w:pPr>
        <w:spacing w:line="276" w:lineRule="auto"/>
        <w:ind w:left="360" w:hanging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>Elemzési szempontok gondozás megfigyeléséhez:</w:t>
      </w:r>
      <w:r w:rsidR="00047221" w:rsidRPr="00C032BE">
        <w:rPr>
          <w:sz w:val="20"/>
          <w:szCs w:val="20"/>
        </w:rPr>
        <w:t xml:space="preserve"> 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Lehetősége van-e a gyermeknek aktívan részt venni a műveletekben? Milyen helyzetekben </w:t>
      </w:r>
      <w:r w:rsidR="008367D4" w:rsidRPr="00CE0AAA">
        <w:rPr>
          <w:sz w:val="20"/>
          <w:szCs w:val="20"/>
        </w:rPr>
        <w:t xml:space="preserve">és hogyan </w:t>
      </w:r>
      <w:r w:rsidRPr="00CE0AAA">
        <w:rPr>
          <w:sz w:val="20"/>
          <w:szCs w:val="20"/>
        </w:rPr>
        <w:t xml:space="preserve">kéri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 a gyermekek együttműködését?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Jelzi-e a gyermek, hogy valamit egyedül szeretne csinálni? Hogyan reagál erre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Miben önállóak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ek, és milyen segítséget kapnak a </w:t>
      </w:r>
      <w:r w:rsidR="008367D4">
        <w:rPr>
          <w:sz w:val="20"/>
          <w:szCs w:val="20"/>
        </w:rPr>
        <w:t>kisgyermeknevelőtől</w:t>
      </w:r>
      <w:r w:rsidRPr="00CE0AAA">
        <w:rPr>
          <w:sz w:val="20"/>
          <w:szCs w:val="20"/>
        </w:rPr>
        <w:t>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Miről beszélgetnek, ki kezdeményez? Válaszol-e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 a gyermek kérdéseire, jelzéseire?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a gondozások hangulata? Örömet jelent-e az együttlét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nek és a </w:t>
      </w:r>
      <w:r w:rsidR="008367D4">
        <w:rPr>
          <w:sz w:val="20"/>
          <w:szCs w:val="20"/>
        </w:rPr>
        <w:t>kisgyermeknevelőnek</w:t>
      </w:r>
      <w:r w:rsidRPr="00CE0AAA">
        <w:rPr>
          <w:sz w:val="20"/>
          <w:szCs w:val="20"/>
        </w:rPr>
        <w:t>? Miből lehet ezt látni?</w:t>
      </w:r>
    </w:p>
    <w:p w:rsidR="00047221" w:rsidRPr="00CE0AAA" w:rsidRDefault="00047221" w:rsidP="00047221">
      <w:pPr>
        <w:spacing w:line="276" w:lineRule="auto"/>
        <w:ind w:firstLine="284"/>
        <w:jc w:val="both"/>
        <w:rPr>
          <w:sz w:val="20"/>
          <w:szCs w:val="20"/>
        </w:rPr>
      </w:pPr>
    </w:p>
    <w:p w:rsidR="00047221" w:rsidRPr="00CE0AAA" w:rsidRDefault="00047221" w:rsidP="00047221">
      <w:pPr>
        <w:spacing w:line="276" w:lineRule="auto"/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tapasztalatok szempontok szerinti összegzése.</w:t>
      </w:r>
    </w:p>
    <w:p w:rsidR="0038624B" w:rsidRDefault="008367D4" w:rsidP="008367D4">
      <w:pPr>
        <w:rPr>
          <w:b/>
          <w:caps/>
          <w:sz w:val="20"/>
          <w:szCs w:val="20"/>
        </w:rPr>
      </w:pPr>
      <w:r>
        <w:br w:type="page"/>
      </w:r>
    </w:p>
    <w:p w:rsidR="001530FD" w:rsidRPr="00CE0AAA" w:rsidRDefault="001530FD">
      <w:pPr>
        <w:tabs>
          <w:tab w:val="left" w:pos="5670"/>
        </w:tabs>
        <w:spacing w:line="276" w:lineRule="auto"/>
        <w:jc w:val="center"/>
        <w:rPr>
          <w:b/>
          <w:caps/>
          <w:sz w:val="20"/>
          <w:szCs w:val="20"/>
        </w:rPr>
      </w:pPr>
      <w:r w:rsidRPr="00CE0AAA">
        <w:rPr>
          <w:b/>
          <w:caps/>
          <w:sz w:val="20"/>
          <w:szCs w:val="20"/>
        </w:rPr>
        <w:t>3. félév</w:t>
      </w:r>
    </w:p>
    <w:p w:rsidR="001530FD" w:rsidRPr="00CE0AAA" w:rsidRDefault="001530FD">
      <w:pPr>
        <w:tabs>
          <w:tab w:val="left" w:pos="5670"/>
        </w:tabs>
        <w:spacing w:line="276" w:lineRule="auto"/>
        <w:jc w:val="center"/>
        <w:rPr>
          <w:b/>
          <w:cap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4"/>
        <w:gridCol w:w="955"/>
      </w:tblGrid>
      <w:tr w:rsidR="0038624B" w:rsidRPr="00CE0AAA" w:rsidTr="004F7AF5">
        <w:trPr>
          <w:trHeight w:val="924"/>
          <w:jc w:val="center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91BCC" w:rsidP="004F7AF5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2FPPS1EG300000</w:t>
            </w:r>
          </w:p>
          <w:p w:rsidR="0038624B" w:rsidRPr="00CE0AAA" w:rsidRDefault="0038624B" w:rsidP="00BC2806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Egyéni gyakorlat </w:t>
            </w:r>
            <w:r w:rsidR="008367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624B" w:rsidRPr="00CE0AAA" w:rsidRDefault="0038624B" w:rsidP="004F7AF5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120" w:line="276" w:lineRule="auto"/>
              <w:ind w:left="332" w:firstLine="5"/>
              <w:jc w:val="both"/>
              <w:rPr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b w:val="0"/>
                <w:sz w:val="20"/>
                <w:szCs w:val="20"/>
              </w:rPr>
              <w:t>Bölcsőde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CE0AAA" w:rsidRDefault="0038624B" w:rsidP="004F7AF5">
            <w:pPr>
              <w:snapToGrid w:val="0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gyj5</w:t>
            </w:r>
          </w:p>
          <w:p w:rsidR="0038624B" w:rsidRPr="00CE0AAA" w:rsidRDefault="008367D4" w:rsidP="00BC280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8624B">
              <w:rPr>
                <w:sz w:val="20"/>
                <w:szCs w:val="20"/>
              </w:rPr>
              <w:t xml:space="preserve"> kr</w:t>
            </w:r>
          </w:p>
          <w:p w:rsidR="0038624B" w:rsidRPr="00CE0AAA" w:rsidRDefault="008367D4" w:rsidP="004F7AF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38624B" w:rsidRPr="00CE0AAA">
              <w:rPr>
                <w:sz w:val="20"/>
                <w:szCs w:val="20"/>
              </w:rPr>
              <w:t xml:space="preserve"> óra</w:t>
            </w:r>
          </w:p>
        </w:tc>
      </w:tr>
      <w:tr w:rsidR="0038624B" w:rsidRPr="00CE0AAA" w:rsidTr="0038624B">
        <w:trPr>
          <w:trHeight w:val="1137"/>
          <w:jc w:val="center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91BCC" w:rsidP="004F7AF5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2FPPS1CG300000</w:t>
            </w:r>
          </w:p>
          <w:p w:rsidR="0038624B" w:rsidRPr="00CE0AAA" w:rsidRDefault="0038624B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Csoportos gyakorlat </w:t>
            </w:r>
            <w:r w:rsidR="00DC6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624B" w:rsidRPr="00CE0AAA" w:rsidRDefault="004F7AF5" w:rsidP="00BF5B7B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left="337" w:hanging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F5B7B">
              <w:rPr>
                <w:sz w:val="20"/>
                <w:szCs w:val="20"/>
              </w:rPr>
              <w:t>saládi napközi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CE0AAA" w:rsidRDefault="0038624B" w:rsidP="004F7AF5">
            <w:pPr>
              <w:snapToGrid w:val="0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gyj5</w:t>
            </w:r>
          </w:p>
          <w:p w:rsidR="0038624B" w:rsidRPr="00CE0AAA" w:rsidRDefault="004F7AF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8624B">
              <w:rPr>
                <w:sz w:val="20"/>
                <w:szCs w:val="20"/>
              </w:rPr>
              <w:t xml:space="preserve"> kr</w:t>
            </w:r>
          </w:p>
          <w:p w:rsidR="0038624B" w:rsidRPr="00CE0AAA" w:rsidRDefault="004F7AF5" w:rsidP="004F7AF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38624B" w:rsidRPr="00CE0AAA">
              <w:rPr>
                <w:sz w:val="20"/>
                <w:szCs w:val="20"/>
              </w:rPr>
              <w:t xml:space="preserve"> óra</w:t>
            </w:r>
          </w:p>
        </w:tc>
      </w:tr>
    </w:tbl>
    <w:p w:rsidR="001530FD" w:rsidRPr="00CE0AAA" w:rsidRDefault="001530FD">
      <w:pPr>
        <w:tabs>
          <w:tab w:val="left" w:pos="851"/>
          <w:tab w:val="left" w:pos="5670"/>
        </w:tabs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tabs>
          <w:tab w:val="left" w:pos="5670"/>
        </w:tabs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A gyakorlat célja:</w:t>
      </w:r>
    </w:p>
    <w:p w:rsidR="001530FD" w:rsidRPr="00CE0AAA" w:rsidRDefault="001530FD" w:rsidP="00774DA5">
      <w:pPr>
        <w:numPr>
          <w:ilvl w:val="0"/>
          <w:numId w:val="113"/>
        </w:numPr>
        <w:tabs>
          <w:tab w:val="num" w:pos="-1685"/>
          <w:tab w:val="left" w:pos="709"/>
        </w:tabs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előző félévekben szerzett tapasztalatok felhasználásával gyakorlati munkavégzés, a szükséges készségek fejlesztése.</w:t>
      </w:r>
    </w:p>
    <w:p w:rsidR="001530FD" w:rsidRPr="00CE0AAA" w:rsidRDefault="001530FD" w:rsidP="00774DA5">
      <w:pPr>
        <w:numPr>
          <w:ilvl w:val="0"/>
          <w:numId w:val="113"/>
        </w:numPr>
        <w:tabs>
          <w:tab w:val="num" w:pos="-1685"/>
          <w:tab w:val="left" w:pos="709"/>
        </w:tabs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C46F43" w:rsidRPr="00CE0AAA">
        <w:rPr>
          <w:sz w:val="20"/>
          <w:szCs w:val="20"/>
        </w:rPr>
        <w:t>nevelői</w:t>
      </w:r>
      <w:r w:rsidR="00C46F43">
        <w:rPr>
          <w:sz w:val="20"/>
          <w:szCs w:val="20"/>
        </w:rPr>
        <w:t>-</w:t>
      </w:r>
      <w:r w:rsidRPr="00CE0AAA">
        <w:rPr>
          <w:sz w:val="20"/>
          <w:szCs w:val="20"/>
        </w:rPr>
        <w:t>gondozói tevékenységhez és a gyermekekhez való pozitív érzelmi viszony további alakítása.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gyakorlatok során végzett megfigyelésekkel az elméleti stúdiumok tartalmának erősítése.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0-3-6 éves korú gyermekek </w:t>
      </w:r>
      <w:r w:rsidR="00C46F43" w:rsidRPr="00CE0AAA">
        <w:rPr>
          <w:sz w:val="20"/>
          <w:szCs w:val="20"/>
        </w:rPr>
        <w:t>neveléséhez</w:t>
      </w:r>
      <w:r w:rsidR="00C46F43">
        <w:rPr>
          <w:sz w:val="20"/>
          <w:szCs w:val="20"/>
        </w:rPr>
        <w:t>,</w:t>
      </w:r>
      <w:r w:rsidR="00C46F43" w:rsidRPr="00CE0AAA">
        <w:rPr>
          <w:sz w:val="20"/>
          <w:szCs w:val="20"/>
        </w:rPr>
        <w:t xml:space="preserve"> </w:t>
      </w:r>
      <w:r w:rsidR="00C46F43">
        <w:rPr>
          <w:sz w:val="20"/>
          <w:szCs w:val="20"/>
        </w:rPr>
        <w:t>gondozásához</w:t>
      </w:r>
      <w:r w:rsidRPr="00CE0AAA">
        <w:rPr>
          <w:sz w:val="20"/>
          <w:szCs w:val="20"/>
        </w:rPr>
        <w:t xml:space="preserve"> szükséges </w:t>
      </w:r>
      <w:r w:rsidR="00C46F43">
        <w:rPr>
          <w:sz w:val="20"/>
          <w:szCs w:val="20"/>
        </w:rPr>
        <w:t>képességek</w:t>
      </w:r>
      <w:r w:rsidRPr="00CE0AAA">
        <w:rPr>
          <w:sz w:val="20"/>
          <w:szCs w:val="20"/>
        </w:rPr>
        <w:t xml:space="preserve"> fejlesztése</w:t>
      </w:r>
      <w:r w:rsidR="00391BCC">
        <w:rPr>
          <w:sz w:val="20"/>
          <w:szCs w:val="20"/>
        </w:rPr>
        <w:t>.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közötti különbségek iránti érzékenység alakítása</w:t>
      </w:r>
      <w:r w:rsidR="00391BCC">
        <w:rPr>
          <w:sz w:val="20"/>
          <w:szCs w:val="20"/>
        </w:rPr>
        <w:t>.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bCs/>
          <w:iCs/>
          <w:sz w:val="20"/>
          <w:szCs w:val="20"/>
        </w:rPr>
      </w:pPr>
      <w:r w:rsidRPr="00CE0AAA">
        <w:rPr>
          <w:bCs/>
          <w:iCs/>
          <w:sz w:val="20"/>
          <w:szCs w:val="20"/>
        </w:rPr>
        <w:t>A sajátos nevelési igényű gyermekek bölcsődei elhelyezésének, gondozásuk személyi, tárgyi feltételeinek megismertetése.</w:t>
      </w:r>
    </w:p>
    <w:p w:rsidR="001530FD" w:rsidRDefault="001530FD">
      <w:pPr>
        <w:tabs>
          <w:tab w:val="left" w:pos="5670"/>
        </w:tabs>
        <w:spacing w:line="276" w:lineRule="auto"/>
        <w:jc w:val="both"/>
        <w:rPr>
          <w:sz w:val="20"/>
          <w:szCs w:val="20"/>
        </w:rPr>
      </w:pPr>
    </w:p>
    <w:p w:rsidR="0038624B" w:rsidRDefault="0038624B">
      <w:pPr>
        <w:tabs>
          <w:tab w:val="left" w:pos="5670"/>
        </w:tabs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pageBreakBefore/>
        <w:spacing w:line="276" w:lineRule="auto"/>
        <w:jc w:val="center"/>
      </w:pPr>
    </w:p>
    <w:p w:rsidR="0038624B" w:rsidRPr="00CE0AAA" w:rsidRDefault="0038624B" w:rsidP="0038624B">
      <w:pPr>
        <w:spacing w:line="276" w:lineRule="auto"/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Egyéni gyakorlat </w:t>
      </w:r>
      <w:r w:rsidR="00C46F43">
        <w:rPr>
          <w:b/>
          <w:sz w:val="20"/>
          <w:szCs w:val="20"/>
        </w:rPr>
        <w:t>3</w:t>
      </w:r>
      <w:r w:rsidRPr="00CE0AAA">
        <w:rPr>
          <w:b/>
          <w:sz w:val="20"/>
          <w:szCs w:val="20"/>
        </w:rPr>
        <w:t>.</w:t>
      </w:r>
    </w:p>
    <w:p w:rsidR="0038624B" w:rsidRPr="00CE0AAA" w:rsidRDefault="0038624B" w:rsidP="0038624B">
      <w:pPr>
        <w:spacing w:line="276" w:lineRule="auto"/>
        <w:jc w:val="center"/>
        <w:rPr>
          <w:b/>
          <w:sz w:val="20"/>
          <w:szCs w:val="20"/>
        </w:rPr>
      </w:pPr>
    </w:p>
    <w:p w:rsidR="0038624B" w:rsidRPr="00CE0AAA" w:rsidRDefault="0038624B" w:rsidP="0038624B">
      <w:pPr>
        <w:spacing w:line="276" w:lineRule="auto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Feladatok:</w:t>
      </w:r>
    </w:p>
    <w:p w:rsidR="0038624B" w:rsidRPr="00CE0AAA" w:rsidRDefault="0038624B" w:rsidP="0038624B">
      <w:pPr>
        <w:numPr>
          <w:ilvl w:val="0"/>
          <w:numId w:val="8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Szempontok szerinti megfigyelés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k, és családok közötti kapcsolatalakítás jellemzőivel kapcsolatosan.</w:t>
      </w:r>
      <w:r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Tájékozódás a differenciálás intézményi gyakorlatáról. </w:t>
      </w:r>
    </w:p>
    <w:p w:rsidR="0038624B" w:rsidRPr="00CE0AAA" w:rsidRDefault="0038624B" w:rsidP="0038624B">
      <w:pPr>
        <w:numPr>
          <w:ilvl w:val="0"/>
          <w:numId w:val="8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Bekapcsolódás a gondozási és </w:t>
      </w:r>
      <w:r w:rsidR="00C46F43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játékirányítási feladatokba.</w:t>
      </w: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Bölcsőde</w:t>
      </w: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Időtartam: </w:t>
      </w:r>
      <w:r w:rsidR="00C46F43" w:rsidRPr="00C46F43">
        <w:rPr>
          <w:sz w:val="20"/>
          <w:szCs w:val="20"/>
        </w:rPr>
        <w:t>40</w:t>
      </w:r>
      <w:r w:rsidRPr="00C46F43">
        <w:rPr>
          <w:sz w:val="20"/>
          <w:szCs w:val="20"/>
        </w:rPr>
        <w:t xml:space="preserve"> óra</w:t>
      </w:r>
    </w:p>
    <w:p w:rsidR="0038624B" w:rsidRPr="00CE0AAA" w:rsidRDefault="0038624B" w:rsidP="0038624B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________________________________________________</w:t>
      </w:r>
    </w:p>
    <w:p w:rsidR="0038624B" w:rsidRPr="00CE0AAA" w:rsidRDefault="0038624B" w:rsidP="0038624B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</w:t>
      </w:r>
      <w:r w:rsidR="00C46F43">
        <w:rPr>
          <w:sz w:val="20"/>
          <w:szCs w:val="20"/>
        </w:rPr>
        <w:t>___</w:t>
      </w:r>
      <w:r w:rsidRPr="00CE0AAA">
        <w:rPr>
          <w:sz w:val="20"/>
          <w:szCs w:val="20"/>
        </w:rPr>
        <w:t>_________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Az adatgyűjtés és megfigyelés szempontjai: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szülőkkel való kapcsolatalakítás intézményes formái (Mindennapos találkozások, szülői értekezletek, fogadóóra, faliújság, stb., információk gyűjtése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ktől.)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kapcsolatalakítás kommunikációs jellemzői. (</w:t>
      </w:r>
      <w:r w:rsidR="00FA6586">
        <w:rPr>
          <w:sz w:val="20"/>
          <w:szCs w:val="20"/>
        </w:rPr>
        <w:t>S</w:t>
      </w:r>
      <w:r w:rsidRPr="00CE0AAA">
        <w:rPr>
          <w:sz w:val="20"/>
          <w:szCs w:val="20"/>
        </w:rPr>
        <w:t xml:space="preserve">zülő, </w:t>
      </w:r>
      <w:r w:rsidR="00C46F4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részéről</w:t>
      </w:r>
      <w:r w:rsidR="00FA6586">
        <w:rPr>
          <w:sz w:val="20"/>
          <w:szCs w:val="20"/>
        </w:rPr>
        <w:t>.</w:t>
      </w:r>
      <w:r w:rsidRPr="00CE0AAA">
        <w:rPr>
          <w:sz w:val="20"/>
          <w:szCs w:val="20"/>
        </w:rPr>
        <w:t>) Esetleges konfliktusok okai, megoldásuk módja. (Megfigyelés alapján</w:t>
      </w:r>
      <w:r w:rsidR="00FA6586">
        <w:rPr>
          <w:sz w:val="20"/>
          <w:szCs w:val="20"/>
        </w:rPr>
        <w:t>.</w:t>
      </w:r>
      <w:r w:rsidRPr="00CE0AAA">
        <w:rPr>
          <w:sz w:val="20"/>
          <w:szCs w:val="20"/>
        </w:rPr>
        <w:t>)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differenciálás nevelésben felismerhető módjai. (Konkrét eset bemutatása</w:t>
      </w:r>
      <w:r w:rsidR="00FA6586">
        <w:rPr>
          <w:sz w:val="20"/>
          <w:szCs w:val="20"/>
        </w:rPr>
        <w:t>.</w:t>
      </w:r>
      <w:r w:rsidRPr="00CE0AAA">
        <w:rPr>
          <w:sz w:val="20"/>
          <w:szCs w:val="20"/>
        </w:rPr>
        <w:t>)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Gyűjtsön tapasztalatokat a gyermekek </w:t>
      </w:r>
      <w:r>
        <w:rPr>
          <w:sz w:val="20"/>
          <w:szCs w:val="20"/>
        </w:rPr>
        <w:t>anyanyelvi, irodalmi neveléséről</w:t>
      </w:r>
      <w:r w:rsidRPr="00CE0AAA">
        <w:rPr>
          <w:sz w:val="20"/>
          <w:szCs w:val="20"/>
        </w:rPr>
        <w:t>!</w:t>
      </w: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Gyakorlati tevékenység:</w:t>
      </w:r>
    </w:p>
    <w:p w:rsidR="0038624B" w:rsidRPr="00CE0AAA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irányításával </w:t>
      </w:r>
      <w:r>
        <w:rPr>
          <w:sz w:val="20"/>
          <w:szCs w:val="20"/>
        </w:rPr>
        <w:t>kapcsolódjon be</w:t>
      </w:r>
      <w:r w:rsidRPr="00CE0AAA">
        <w:rPr>
          <w:sz w:val="20"/>
          <w:szCs w:val="20"/>
        </w:rPr>
        <w:t xml:space="preserve"> a mindennapos tevékenységekbe. A</w:t>
      </w:r>
      <w:r>
        <w:rPr>
          <w:sz w:val="20"/>
          <w:szCs w:val="20"/>
        </w:rPr>
        <w:t>z egyetemen</w:t>
      </w:r>
      <w:r w:rsidRPr="00CE0AAA">
        <w:rPr>
          <w:sz w:val="20"/>
          <w:szCs w:val="20"/>
        </w:rPr>
        <w:t xml:space="preserve"> szerzett elméleti ismeretek felhasználásával </w:t>
      </w:r>
      <w:r>
        <w:rPr>
          <w:sz w:val="20"/>
          <w:szCs w:val="20"/>
        </w:rPr>
        <w:t>vizuális és</w:t>
      </w:r>
      <w:r w:rsidRPr="00CE0AAA">
        <w:rPr>
          <w:sz w:val="20"/>
          <w:szCs w:val="20"/>
        </w:rPr>
        <w:t xml:space="preserve"> ének tevékenység kezdeményezése. (Előkészítéséhez kérje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segítségét!) </w:t>
      </w:r>
    </w:p>
    <w:p w:rsidR="0038624B" w:rsidRPr="00CE0AAA" w:rsidRDefault="0038624B" w:rsidP="0038624B">
      <w:pPr>
        <w:pageBreakBefore/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Írásbeli feladat:</w:t>
      </w:r>
    </w:p>
    <w:p w:rsidR="0038624B" w:rsidRPr="00CE0AAA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Adatgyűjtés, a tapasztalatok, az erre megadott szempontok alapján végzett megfigyelések dokumentálása.</w:t>
      </w: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Default="0038624B" w:rsidP="0038624B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Megfigyelési jegyzőkönyv készítése és elemzése</w:t>
      </w:r>
    </w:p>
    <w:p w:rsidR="00391BCC" w:rsidRPr="00CE0AAA" w:rsidRDefault="00391BCC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Pr="00CE0AAA" w:rsidRDefault="0038624B" w:rsidP="0038624B">
      <w:pPr>
        <w:pStyle w:val="Cmsor1"/>
        <w:spacing w:line="276" w:lineRule="auto"/>
        <w:jc w:val="both"/>
        <w:rPr>
          <w:bCs w:val="0"/>
          <w:i/>
          <w:iCs/>
          <w:sz w:val="20"/>
          <w:szCs w:val="20"/>
        </w:rPr>
      </w:pPr>
      <w:r w:rsidRPr="00CE0AAA">
        <w:rPr>
          <w:bCs w:val="0"/>
          <w:i/>
          <w:iCs/>
          <w:sz w:val="20"/>
          <w:szCs w:val="20"/>
        </w:rPr>
        <w:t>Egy kisgyermek társas helyzeteinek és kommunikációjának alakulása</w:t>
      </w:r>
    </w:p>
    <w:p w:rsidR="0038624B" w:rsidRPr="00CE0AAA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írja le a kiválasztott kis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 társas helyzeteit és kommunikációját a gyermekcsoportban.</w:t>
      </w:r>
    </w:p>
    <w:p w:rsidR="00391BCC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megfigyelés időtartama: </w:t>
      </w:r>
      <w:r w:rsidR="00391BCC">
        <w:rPr>
          <w:sz w:val="20"/>
          <w:szCs w:val="20"/>
        </w:rPr>
        <w:t>2 alkalommal 30-30 perc.</w:t>
      </w:r>
    </w:p>
    <w:p w:rsidR="0038624B" w:rsidRPr="00CE0AAA" w:rsidRDefault="00391BCC" w:rsidP="0038624B">
      <w:pPr>
        <w:spacing w:line="276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jegyzőkönyv</w:t>
      </w:r>
      <w:r w:rsidR="00391BCC">
        <w:rPr>
          <w:sz w:val="20"/>
          <w:szCs w:val="20"/>
        </w:rPr>
        <w:t>vezetés módja</w:t>
      </w:r>
      <w:r w:rsidRPr="00CE0AAA">
        <w:rPr>
          <w:sz w:val="20"/>
          <w:szCs w:val="20"/>
        </w:rPr>
        <w:t>: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1843"/>
        <w:gridCol w:w="1134"/>
        <w:gridCol w:w="1584"/>
        <w:gridCol w:w="1424"/>
      </w:tblGrid>
      <w:tr w:rsidR="0038624B" w:rsidRPr="0038624B" w:rsidTr="00C46F43">
        <w:trPr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Megfigyelt gyermek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Társak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FF4773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Megjegyzés</w:t>
            </w:r>
          </w:p>
        </w:tc>
      </w:tr>
      <w:tr w:rsidR="00605338" w:rsidRPr="0038624B" w:rsidTr="00C46F43">
        <w:trPr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38624B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Default="00F90F35" w:rsidP="0038624B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Megfigyelési</w:t>
      </w:r>
      <w:r w:rsidR="0038624B" w:rsidRPr="00391BCC">
        <w:rPr>
          <w:b/>
          <w:sz w:val="20"/>
          <w:szCs w:val="20"/>
        </w:rPr>
        <w:t xml:space="preserve"> szempontok:</w:t>
      </w:r>
    </w:p>
    <w:p w:rsidR="00391BCC" w:rsidRPr="00391BCC" w:rsidRDefault="00391BCC" w:rsidP="0038624B">
      <w:pPr>
        <w:spacing w:line="276" w:lineRule="auto"/>
        <w:jc w:val="both"/>
        <w:rPr>
          <w:b/>
          <w:sz w:val="10"/>
          <w:szCs w:val="10"/>
        </w:rPr>
      </w:pPr>
    </w:p>
    <w:p w:rsidR="0038624B" w:rsidRPr="00391BCC" w:rsidRDefault="0038624B" w:rsidP="00391BCC">
      <w:pPr>
        <w:rPr>
          <w:b/>
          <w:sz w:val="20"/>
          <w:szCs w:val="20"/>
        </w:rPr>
      </w:pPr>
      <w:r w:rsidRPr="00391BCC">
        <w:rPr>
          <w:b/>
          <w:sz w:val="20"/>
          <w:szCs w:val="20"/>
        </w:rPr>
        <w:t>A megfigyelt kisgyermek társas helyzetei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társak felé irányuló megnyilvánulások fordultak elő, hányszor?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nézés, mosoly társra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testi kapcsolat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mozgás (egymás felé, társhoz)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hangadás, beszéd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tárgyon keresztül kapcsolatfelvétel (adás, elvétel)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utánzás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együttes tevékenység (labdázás, kukucs, kooperálás játéktevékenység közben)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gyakori volt a társakkal, illetve a felnőttekkel való kapcsolatfelvétel?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Hány társával került interakcióba? Volt-e a társak között, akivel különösen sokszor került kapcsolatba?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Ki kezdeményezte a kapcsolatfelvételt?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Volt-e olyan helyzet, amikor a társakkal való interakcióban a felnőtt segítségére volt szüksége?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Véleménye szerint a megfigyelés ideje alatt milyen helyzetben volt a kisgyermek a csoportban?</w:t>
      </w:r>
    </w:p>
    <w:p w:rsidR="00391BCC" w:rsidRDefault="00391BCC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differenciálás nevelésben felismerhető módjai</w:t>
      </w:r>
    </w:p>
    <w:p w:rsidR="00391BCC" w:rsidRDefault="00391BCC" w:rsidP="00391BCC">
      <w:pPr>
        <w:pStyle w:val="Cm"/>
        <w:spacing w:line="276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Figyelje meg és írja le a kisgyermeknevelő tevékenységét! </w:t>
      </w:r>
    </w:p>
    <w:p w:rsidR="00391BCC" w:rsidRDefault="00391BCC" w:rsidP="00391BCC">
      <w:pPr>
        <w:ind w:firstLine="284"/>
        <w:rPr>
          <w:sz w:val="20"/>
          <w:szCs w:val="20"/>
        </w:rPr>
      </w:pPr>
      <w:r>
        <w:rPr>
          <w:sz w:val="20"/>
          <w:szCs w:val="20"/>
        </w:rPr>
        <w:t>A megfigyelés időtartama: 2 alkalommal 30-30 perc.</w:t>
      </w:r>
    </w:p>
    <w:p w:rsidR="00391BCC" w:rsidRPr="00391BCC" w:rsidRDefault="00391BCC" w:rsidP="00391BCC">
      <w:pPr>
        <w:ind w:firstLine="284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391BCC" w:rsidRDefault="00391BCC" w:rsidP="0038624B">
      <w:pPr>
        <w:pStyle w:val="Cm"/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pStyle w:val="Cm"/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jegyzőkönyvezetés módja: </w:t>
      </w:r>
    </w:p>
    <w:p w:rsidR="0038624B" w:rsidRPr="00CE0AAA" w:rsidRDefault="0038624B" w:rsidP="0038624B">
      <w:pPr>
        <w:pStyle w:val="Cm"/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603"/>
      </w:tblGrid>
      <w:tr w:rsidR="0038624B" w:rsidRPr="0038624B" w:rsidTr="00605338">
        <w:trPr>
          <w:trHeight w:val="330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FF4773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Megjegyzés</w:t>
            </w:r>
          </w:p>
        </w:tc>
      </w:tr>
      <w:tr w:rsidR="0038624B" w:rsidRPr="0038624B" w:rsidTr="00605338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38624B" w:rsidRPr="00CE0AAA" w:rsidTr="00605338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fejezte ki elismerését, támogatását a gyermekek felé? Hogyan dicsért?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követelményeket, szabályokat állított? Hogyan tiltott? Igazodott-e követelményeivel a gyermekek életkorához, fejlettségéhez, állapotához?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eket a konfliktushelyzetekben?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helyzetekben, és hogyan alkalmazta a mintanyújtást, a személyes példát?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Alkalmazott-e meggyőzést, magyarázatot? Hogyan? Milyen helyzetben?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szokások kialakítására törekszik? Hogyan segítette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eket a szokások elsajátításában, gyakorlásában?</w:t>
      </w:r>
      <w:r w:rsidR="00FF4773">
        <w:rPr>
          <w:sz w:val="20"/>
          <w:szCs w:val="20"/>
        </w:rPr>
        <w:t xml:space="preserve">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Összhangban volt-e verbális és non-verbális kommunikációja?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Alkalmazott-e én-közléseket? Hogyan? Milyen hatással?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összhangban voltak-e a nevelési módszerek alkalmazásában?</w:t>
      </w:r>
    </w:p>
    <w:p w:rsidR="00391BCC" w:rsidRDefault="00391BCC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8624B" w:rsidRPr="00CE0AAA" w:rsidRDefault="000B4C74" w:rsidP="0038624B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Anyanyelvi, irodalmi nevelés</w:t>
      </w:r>
      <w:r w:rsidR="0038624B" w:rsidRPr="00CE0AAA">
        <w:rPr>
          <w:b/>
          <w:sz w:val="20"/>
          <w:szCs w:val="20"/>
        </w:rPr>
        <w:t xml:space="preserve"> megfigyelése</w:t>
      </w: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</w:p>
    <w:p w:rsidR="000B4C74" w:rsidRPr="00391BCC" w:rsidRDefault="000B4C74" w:rsidP="000B4C74">
      <w:pPr>
        <w:pStyle w:val="Cm"/>
        <w:jc w:val="left"/>
        <w:rPr>
          <w:b/>
          <w:i/>
          <w:sz w:val="20"/>
          <w:szCs w:val="20"/>
        </w:rPr>
      </w:pPr>
      <w:r w:rsidRPr="00391BCC">
        <w:rPr>
          <w:b/>
          <w:i/>
          <w:sz w:val="20"/>
          <w:szCs w:val="20"/>
        </w:rPr>
        <w:t>Megfigyelési szempontok</w:t>
      </w:r>
    </w:p>
    <w:p w:rsidR="000B4C74" w:rsidRPr="000B4C74" w:rsidRDefault="000B4C74" w:rsidP="00774DA5">
      <w:pPr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sz w:val="20"/>
          <w:szCs w:val="20"/>
        </w:rPr>
      </w:pPr>
      <w:r w:rsidRPr="000B4C74">
        <w:rPr>
          <w:sz w:val="20"/>
          <w:szCs w:val="20"/>
        </w:rPr>
        <w:t>Milyen könyvek, bábok, képek stb. vannak a csoportban?</w:t>
      </w:r>
    </w:p>
    <w:p w:rsidR="000B4C74" w:rsidRPr="000B4C74" w:rsidRDefault="000B4C74" w:rsidP="00774DA5">
      <w:pPr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sz w:val="20"/>
          <w:szCs w:val="20"/>
        </w:rPr>
      </w:pPr>
      <w:r w:rsidRPr="000B4C74">
        <w:rPr>
          <w:sz w:val="20"/>
          <w:szCs w:val="20"/>
        </w:rPr>
        <w:t>Van-e állandó hely kialakítva a mesélésre?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>Hogyan il</w:t>
      </w:r>
      <w:r w:rsidR="00480437">
        <w:rPr>
          <w:b w:val="0"/>
          <w:sz w:val="20"/>
          <w:szCs w:val="20"/>
        </w:rPr>
        <w:t xml:space="preserve">leszkedett a bölcsőde </w:t>
      </w:r>
      <w:r w:rsidRPr="000B4C74">
        <w:rPr>
          <w:b w:val="0"/>
          <w:sz w:val="20"/>
          <w:szCs w:val="20"/>
        </w:rPr>
        <w:t>napirendjébe a könyvnézegetés, a mondókázás, a verselés, a mesélés, a bábozás? (amire példát látott)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 xml:space="preserve">Kapcsolódnak-e szertartásszerű szokások a meséléshez, bábozáshoz? Melyek ezek? 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 xml:space="preserve">Hogyan mesélt, verselt a </w:t>
      </w:r>
      <w:r w:rsidR="00480437">
        <w:rPr>
          <w:b w:val="0"/>
          <w:sz w:val="20"/>
          <w:szCs w:val="20"/>
        </w:rPr>
        <w:t>kisgyermeknevelő</w:t>
      </w:r>
      <w:r w:rsidRPr="000B4C74">
        <w:rPr>
          <w:b w:val="0"/>
          <w:sz w:val="20"/>
          <w:szCs w:val="20"/>
        </w:rPr>
        <w:t xml:space="preserve">? </w:t>
      </w:r>
      <w:r w:rsidR="00480437">
        <w:rPr>
          <w:b w:val="0"/>
          <w:sz w:val="20"/>
          <w:szCs w:val="20"/>
        </w:rPr>
        <w:t>(</w:t>
      </w:r>
      <w:r w:rsidRPr="000B4C74">
        <w:rPr>
          <w:b w:val="0"/>
          <w:sz w:val="20"/>
          <w:szCs w:val="20"/>
        </w:rPr>
        <w:t>emlékezetből, eszközzel, eszköz nélkül, stb.</w:t>
      </w:r>
      <w:r w:rsidR="00480437">
        <w:rPr>
          <w:b w:val="0"/>
          <w:sz w:val="20"/>
          <w:szCs w:val="20"/>
        </w:rPr>
        <w:t>)</w:t>
      </w:r>
      <w:r w:rsidRPr="000B4C74">
        <w:rPr>
          <w:b w:val="0"/>
          <w:sz w:val="20"/>
          <w:szCs w:val="20"/>
        </w:rPr>
        <w:t xml:space="preserve"> 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 xml:space="preserve">Hogyan reagáltak a </w:t>
      </w:r>
      <w:r w:rsidR="00000738">
        <w:rPr>
          <w:b w:val="0"/>
          <w:sz w:val="20"/>
          <w:szCs w:val="20"/>
        </w:rPr>
        <w:t>gyermek</w:t>
      </w:r>
      <w:r w:rsidRPr="000B4C74">
        <w:rPr>
          <w:b w:val="0"/>
          <w:sz w:val="20"/>
          <w:szCs w:val="20"/>
        </w:rPr>
        <w:t>ek a kezdeményezésre, a mesélésre, a befejezésre? /ráhangolódás, érzelmek, figyelem, beszéd, kívánság, mozgás, aktivitás, befogadás, stb. /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>Az anyanyelvi nevelésre milyen példákat látott?</w:t>
      </w:r>
    </w:p>
    <w:p w:rsidR="000B4C74" w:rsidRPr="000B4C74" w:rsidRDefault="00480437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A kisgyermeknevelő </w:t>
      </w:r>
      <w:r w:rsidR="000B4C74" w:rsidRPr="000B4C74">
        <w:rPr>
          <w:b w:val="0"/>
          <w:sz w:val="20"/>
          <w:szCs w:val="20"/>
        </w:rPr>
        <w:t>nyelvi kultúrája, kifejező eszközei menyire igazodnak a gyermekek életkori, egyéni sajátosságaihoz?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tabs>
          <w:tab w:val="left" w:pos="5670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vállalt feladatok, és teljesítésük tapasztalatainak rögzítése.</w:t>
      </w:r>
    </w:p>
    <w:p w:rsidR="00BA7759" w:rsidRDefault="00BA7759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530FD" w:rsidRPr="0038624B" w:rsidRDefault="001530FD">
      <w:pPr>
        <w:tabs>
          <w:tab w:val="left" w:pos="5670"/>
        </w:tabs>
        <w:spacing w:line="276" w:lineRule="auto"/>
        <w:jc w:val="center"/>
        <w:rPr>
          <w:b/>
        </w:rPr>
      </w:pPr>
      <w:r w:rsidRPr="0038624B">
        <w:rPr>
          <w:b/>
        </w:rPr>
        <w:t xml:space="preserve">Csoportos gyakorlat </w:t>
      </w:r>
      <w:r w:rsidR="00DC6F25">
        <w:rPr>
          <w:b/>
        </w:rPr>
        <w:t>3</w:t>
      </w:r>
      <w:r w:rsidRPr="0038624B">
        <w:rPr>
          <w:b/>
        </w:rPr>
        <w:t>.</w:t>
      </w:r>
    </w:p>
    <w:p w:rsidR="001530FD" w:rsidRPr="00CE0AAA" w:rsidRDefault="001530FD">
      <w:pPr>
        <w:spacing w:line="276" w:lineRule="auto"/>
        <w:jc w:val="both"/>
        <w:rPr>
          <w:b/>
          <w:sz w:val="20"/>
          <w:szCs w:val="20"/>
        </w:rPr>
      </w:pPr>
    </w:p>
    <w:p w:rsidR="001530FD" w:rsidRPr="00CE0AAA" w:rsidRDefault="00DC6F25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2"/>
          <w:szCs w:val="22"/>
        </w:rPr>
        <w:t>Családi napközi</w:t>
      </w:r>
    </w:p>
    <w:p w:rsidR="001530FD" w:rsidRPr="00CE0AAA" w:rsidRDefault="001530FD">
      <w:pPr>
        <w:spacing w:line="276" w:lineRule="auto"/>
        <w:jc w:val="both"/>
        <w:rPr>
          <w:b/>
          <w:i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 xml:space="preserve">Időtartam: </w:t>
      </w:r>
      <w:r w:rsidR="00DC6F25">
        <w:rPr>
          <w:b/>
          <w:i/>
          <w:sz w:val="20"/>
          <w:szCs w:val="20"/>
        </w:rPr>
        <w:t>24</w:t>
      </w:r>
      <w:r w:rsidRPr="00CE0AAA">
        <w:rPr>
          <w:b/>
          <w:i/>
          <w:sz w:val="20"/>
          <w:szCs w:val="20"/>
        </w:rPr>
        <w:t xml:space="preserve"> óra</w:t>
      </w:r>
    </w:p>
    <w:p w:rsidR="001530FD" w:rsidRDefault="001530FD">
      <w:pPr>
        <w:tabs>
          <w:tab w:val="left" w:leader="underscore" w:pos="9072"/>
        </w:tabs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</w:t>
      </w:r>
    </w:p>
    <w:p w:rsidR="004C2A2C" w:rsidRPr="00CE0AAA" w:rsidRDefault="004C2A2C">
      <w:pPr>
        <w:tabs>
          <w:tab w:val="left" w:leader="underscore" w:pos="9072"/>
        </w:tabs>
        <w:spacing w:line="276" w:lineRule="auto"/>
        <w:ind w:left="284"/>
        <w:jc w:val="both"/>
        <w:rPr>
          <w:sz w:val="20"/>
          <w:szCs w:val="20"/>
        </w:rPr>
      </w:pPr>
    </w:p>
    <w:p w:rsidR="001530FD" w:rsidRPr="00CE0AAA" w:rsidRDefault="001530FD">
      <w:pPr>
        <w:tabs>
          <w:tab w:val="left" w:leader="underscore" w:pos="9072"/>
        </w:tabs>
        <w:spacing w:line="276" w:lineRule="auto"/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_____________________________</w:t>
      </w:r>
    </w:p>
    <w:p w:rsidR="004C2A2C" w:rsidRPr="008673CC" w:rsidRDefault="004C2A2C" w:rsidP="004C2A2C">
      <w:pPr>
        <w:jc w:val="both"/>
        <w:rPr>
          <w:b/>
          <w:i/>
          <w:sz w:val="22"/>
          <w:szCs w:val="22"/>
        </w:rPr>
      </w:pPr>
    </w:p>
    <w:p w:rsidR="004C2A2C" w:rsidRPr="00127F28" w:rsidRDefault="004C2A2C" w:rsidP="004C2A2C">
      <w:pPr>
        <w:jc w:val="both"/>
        <w:rPr>
          <w:b/>
          <w:i/>
          <w:sz w:val="20"/>
          <w:szCs w:val="20"/>
        </w:rPr>
      </w:pPr>
      <w:r w:rsidRPr="00127F28">
        <w:rPr>
          <w:b/>
          <w:i/>
          <w:sz w:val="20"/>
          <w:szCs w:val="20"/>
        </w:rPr>
        <w:t>Az adatgyűjtés és a megfigyelés szempontjai: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családi napközi személyi és tárgyi feltételrendszerének megfigyelése.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gyermekcsoport létszáma, összetétele.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családi napközi napirendje.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>Az alapellátáson túli szolgáltatások (ha vannak. Ilyen pl. az időszakos gyermekfelügyelet).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Gondozás (étkezés, fürdőszobai gondozás, öltözködés, alvás) a családi napköziben.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szobai és a szabad levegőn való játék.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családi napköziben vezetett dokumentáció.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szülőkkel való együttműködés.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noProof/>
          <w:sz w:val="20"/>
          <w:szCs w:val="20"/>
        </w:rPr>
      </w:pPr>
      <w:r w:rsidRPr="00127F28">
        <w:rPr>
          <w:noProof/>
          <w:sz w:val="20"/>
          <w:szCs w:val="20"/>
        </w:rPr>
        <w:t>A bölcsődei és a családi napközi nevelésének összehasonlítása: alapvető hasonlóságok és különbségek.</w:t>
      </w:r>
    </w:p>
    <w:p w:rsidR="004C2A2C" w:rsidRPr="00127F28" w:rsidRDefault="004C2A2C" w:rsidP="004C2A2C">
      <w:pPr>
        <w:jc w:val="both"/>
        <w:rPr>
          <w:noProof/>
          <w:sz w:val="20"/>
          <w:szCs w:val="20"/>
        </w:rPr>
      </w:pPr>
    </w:p>
    <w:p w:rsidR="004C2A2C" w:rsidRPr="00127F28" w:rsidRDefault="004C2A2C" w:rsidP="004C2A2C">
      <w:pPr>
        <w:jc w:val="both"/>
        <w:rPr>
          <w:b/>
          <w:i/>
          <w:noProof/>
          <w:sz w:val="20"/>
          <w:szCs w:val="20"/>
        </w:rPr>
      </w:pPr>
      <w:r w:rsidRPr="00127F28">
        <w:rPr>
          <w:b/>
          <w:i/>
          <w:noProof/>
          <w:sz w:val="20"/>
          <w:szCs w:val="20"/>
        </w:rPr>
        <w:t xml:space="preserve">Gyakorlati tevékenység: </w:t>
      </w:r>
    </w:p>
    <w:p w:rsidR="004C2A2C" w:rsidRPr="00127F28" w:rsidRDefault="004C2A2C" w:rsidP="005C35D2">
      <w:pPr>
        <w:ind w:left="426"/>
        <w:jc w:val="both"/>
        <w:rPr>
          <w:noProof/>
          <w:sz w:val="20"/>
          <w:szCs w:val="20"/>
        </w:rPr>
      </w:pPr>
      <w:r w:rsidRPr="00127F28">
        <w:rPr>
          <w:noProof/>
          <w:sz w:val="20"/>
          <w:szCs w:val="20"/>
        </w:rPr>
        <w:t>A családi napközi vezető irányításával megfigyelések végzése, információ</w:t>
      </w:r>
      <w:r>
        <w:rPr>
          <w:noProof/>
          <w:sz w:val="20"/>
          <w:szCs w:val="20"/>
        </w:rPr>
        <w:t>-</w:t>
      </w:r>
      <w:r w:rsidRPr="00127F28">
        <w:rPr>
          <w:noProof/>
          <w:sz w:val="20"/>
          <w:szCs w:val="20"/>
        </w:rPr>
        <w:t>gyűjtés, dokumentumelemzés.</w:t>
      </w:r>
    </w:p>
    <w:p w:rsidR="004C2A2C" w:rsidRPr="00127F28" w:rsidRDefault="004C2A2C" w:rsidP="004C2A2C">
      <w:pPr>
        <w:jc w:val="both"/>
        <w:rPr>
          <w:noProof/>
          <w:sz w:val="20"/>
          <w:szCs w:val="20"/>
        </w:rPr>
      </w:pPr>
    </w:p>
    <w:p w:rsidR="004C2A2C" w:rsidRPr="00127F28" w:rsidRDefault="004C2A2C" w:rsidP="004C2A2C">
      <w:pPr>
        <w:rPr>
          <w:b/>
          <w:i/>
          <w:sz w:val="20"/>
          <w:szCs w:val="20"/>
        </w:rPr>
      </w:pPr>
      <w:r w:rsidRPr="00127F28">
        <w:rPr>
          <w:b/>
          <w:i/>
          <w:sz w:val="20"/>
          <w:szCs w:val="20"/>
        </w:rPr>
        <w:t xml:space="preserve">Írásbeli feladat: </w:t>
      </w:r>
    </w:p>
    <w:p w:rsidR="004C2A2C" w:rsidRDefault="004C2A2C" w:rsidP="005C35D2">
      <w:pPr>
        <w:spacing w:line="276" w:lineRule="auto"/>
        <w:ind w:left="4963" w:hanging="4537"/>
        <w:jc w:val="both"/>
        <w:rPr>
          <w:sz w:val="20"/>
          <w:szCs w:val="20"/>
        </w:rPr>
      </w:pPr>
      <w:r w:rsidRPr="00127F28">
        <w:rPr>
          <w:sz w:val="20"/>
          <w:szCs w:val="20"/>
        </w:rPr>
        <w:t>A tapasztalatok rögzítése a pedagógiai naplóban.</w:t>
      </w:r>
    </w:p>
    <w:p w:rsidR="001530FD" w:rsidRPr="00CE0AAA" w:rsidRDefault="001530FD">
      <w:pPr>
        <w:pageBreakBefore/>
        <w:jc w:val="center"/>
        <w:rPr>
          <w:b/>
        </w:rPr>
      </w:pPr>
    </w:p>
    <w:p w:rsidR="001530FD" w:rsidRPr="00CE0AAA" w:rsidRDefault="001530FD">
      <w:pPr>
        <w:jc w:val="center"/>
        <w:rPr>
          <w:b/>
        </w:rPr>
      </w:pPr>
      <w:r w:rsidRPr="00CE0AAA">
        <w:rPr>
          <w:b/>
        </w:rPr>
        <w:t>4. félév</w:t>
      </w:r>
    </w:p>
    <w:p w:rsidR="001530FD" w:rsidRPr="00CE0AAA" w:rsidRDefault="001530FD">
      <w:pPr>
        <w:jc w:val="center"/>
        <w:rPr>
          <w:b/>
        </w:rPr>
      </w:pPr>
    </w:p>
    <w:p w:rsidR="001530FD" w:rsidRPr="00CE0AAA" w:rsidRDefault="001530FD">
      <w:pPr>
        <w:tabs>
          <w:tab w:val="left" w:pos="851"/>
          <w:tab w:val="left" w:pos="5670"/>
        </w:tabs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1397"/>
      </w:tblGrid>
      <w:tr w:rsidR="000E045F" w:rsidRPr="00CE0AAA" w:rsidTr="00DC6F25">
        <w:trPr>
          <w:jc w:val="center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45F" w:rsidRDefault="00BA7759" w:rsidP="00DC6F25">
            <w:pPr>
              <w:snapToGri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2FPPS1ZGY00000</w:t>
            </w:r>
          </w:p>
          <w:p w:rsidR="000E045F" w:rsidRDefault="00DC6F25" w:rsidP="00DC6F25">
            <w:pPr>
              <w:snapToGrid w:val="0"/>
              <w:spacing w:before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Záró e</w:t>
            </w:r>
            <w:r w:rsidR="000E045F" w:rsidRPr="000E045F">
              <w:rPr>
                <w:b/>
                <w:sz w:val="20"/>
                <w:szCs w:val="20"/>
              </w:rPr>
              <w:t xml:space="preserve">gybefüggő szakmai gyakorlat </w:t>
            </w:r>
          </w:p>
          <w:p w:rsidR="00DC6F25" w:rsidRPr="00DC6F25" w:rsidRDefault="00DC6F25" w:rsidP="00DC6F25">
            <w:pPr>
              <w:snapToGrid w:val="0"/>
              <w:spacing w:before="60" w:after="60"/>
              <w:ind w:firstLine="280"/>
              <w:jc w:val="both"/>
              <w:rPr>
                <w:sz w:val="20"/>
                <w:szCs w:val="20"/>
              </w:rPr>
            </w:pPr>
            <w:r w:rsidRPr="00DC6F25">
              <w:rPr>
                <w:sz w:val="20"/>
                <w:szCs w:val="20"/>
              </w:rPr>
              <w:t>Bölcsőde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45F" w:rsidRDefault="000E045F" w:rsidP="00DC6F25">
            <w:pPr>
              <w:snapToGrid w:val="0"/>
              <w:spacing w:before="120"/>
              <w:ind w:firstLine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gyj5</w:t>
            </w:r>
          </w:p>
          <w:p w:rsidR="000E045F" w:rsidRDefault="00DC6F25" w:rsidP="00DC6F25">
            <w:pPr>
              <w:snapToGrid w:val="0"/>
              <w:spacing w:before="60" w:after="60"/>
              <w:ind w:firstLine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E045F">
              <w:rPr>
                <w:sz w:val="20"/>
                <w:szCs w:val="20"/>
              </w:rPr>
              <w:t xml:space="preserve"> kr</w:t>
            </w:r>
          </w:p>
          <w:p w:rsidR="000E045F" w:rsidRPr="00CE0AAA" w:rsidRDefault="00DC6F25" w:rsidP="00DC6F25">
            <w:pPr>
              <w:snapToGrid w:val="0"/>
              <w:spacing w:before="60" w:after="60"/>
              <w:ind w:firstLine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0E045F">
              <w:rPr>
                <w:sz w:val="20"/>
                <w:szCs w:val="20"/>
              </w:rPr>
              <w:t>0 óra</w:t>
            </w:r>
          </w:p>
        </w:tc>
      </w:tr>
    </w:tbl>
    <w:p w:rsidR="001530FD" w:rsidRPr="00CE0AAA" w:rsidRDefault="001530FD">
      <w:pPr>
        <w:jc w:val="both"/>
        <w:rPr>
          <w:sz w:val="16"/>
          <w:szCs w:val="16"/>
        </w:rPr>
      </w:pPr>
    </w:p>
    <w:p w:rsidR="001530FD" w:rsidRPr="00CE0AAA" w:rsidRDefault="001530FD">
      <w:pPr>
        <w:jc w:val="both"/>
        <w:rPr>
          <w:sz w:val="16"/>
          <w:szCs w:val="16"/>
        </w:rPr>
      </w:pPr>
    </w:p>
    <w:p w:rsidR="00605338" w:rsidRDefault="00605338" w:rsidP="00C032BE">
      <w:pPr>
        <w:jc w:val="both"/>
        <w:rPr>
          <w:sz w:val="20"/>
          <w:szCs w:val="20"/>
        </w:rPr>
      </w:pPr>
    </w:p>
    <w:p w:rsidR="000E045F" w:rsidRDefault="000E045F" w:rsidP="00605338">
      <w:pPr>
        <w:jc w:val="center"/>
        <w:rPr>
          <w:sz w:val="20"/>
          <w:szCs w:val="20"/>
        </w:rPr>
      </w:pPr>
    </w:p>
    <w:p w:rsidR="00605338" w:rsidRPr="00CE0AAA" w:rsidRDefault="00F57218" w:rsidP="0060533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Záró egybefüggő szakmai gyakorlat (bölcsőde)</w:t>
      </w:r>
    </w:p>
    <w:p w:rsidR="00605338" w:rsidRPr="00CE0AAA" w:rsidRDefault="00605338" w:rsidP="00605338">
      <w:pPr>
        <w:jc w:val="center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i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45"/>
        <w:gridCol w:w="944"/>
        <w:gridCol w:w="742"/>
        <w:gridCol w:w="711"/>
        <w:gridCol w:w="743"/>
        <w:gridCol w:w="881"/>
        <w:gridCol w:w="1206"/>
      </w:tblGrid>
      <w:tr w:rsidR="00605338" w:rsidRPr="00CE0AAA" w:rsidTr="007D7007">
        <w:trPr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A tantárgyelem neve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Kontakt- óraszám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Kredit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Zárási forma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Státus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Ajánlott félév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CE0AAA">
              <w:rPr>
                <w:b/>
                <w:sz w:val="16"/>
                <w:szCs w:val="16"/>
              </w:rPr>
              <w:t>Előfeltételek</w:t>
            </w:r>
          </w:p>
        </w:tc>
      </w:tr>
      <w:tr w:rsidR="00605338" w:rsidRPr="00CE0AAA" w:rsidTr="007D7007">
        <w:trPr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F57218" w:rsidP="00F57218">
            <w:pPr>
              <w:snapToGrid w:val="0"/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Záró e</w:t>
            </w:r>
            <w:r w:rsidR="00605338" w:rsidRPr="00CE0AAA">
              <w:rPr>
                <w:sz w:val="16"/>
                <w:szCs w:val="16"/>
              </w:rPr>
              <w:t>gybefüggő szakmai gyakor</w:t>
            </w:r>
            <w:r w:rsidR="000E045F">
              <w:rPr>
                <w:sz w:val="16"/>
                <w:szCs w:val="16"/>
              </w:rPr>
              <w:t xml:space="preserve">lat </w:t>
            </w:r>
            <w:r>
              <w:rPr>
                <w:sz w:val="16"/>
                <w:szCs w:val="16"/>
              </w:rPr>
              <w:t>(bölcsőde)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F57218" w:rsidP="00F57218">
            <w:pPr>
              <w:snapToGrid w:val="0"/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="00605338" w:rsidRPr="00CE0AAA">
              <w:rPr>
                <w:sz w:val="16"/>
                <w:szCs w:val="16"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F57218" w:rsidP="00F57218">
            <w:pPr>
              <w:snapToGrid w:val="0"/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gyj5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E0AAA" w:rsidRDefault="00605338" w:rsidP="00F57218">
            <w:pPr>
              <w:snapToGrid w:val="0"/>
              <w:spacing w:before="120" w:after="120"/>
              <w:jc w:val="both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38" w:rsidRDefault="00F57218" w:rsidP="00F57218">
            <w:pPr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</w:t>
            </w:r>
          </w:p>
          <w:p w:rsidR="00F57218" w:rsidRPr="00CE0AAA" w:rsidRDefault="00F57218" w:rsidP="00F57218">
            <w:pPr>
              <w:spacing w:before="120" w:after="12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</w:t>
            </w:r>
          </w:p>
        </w:tc>
      </w:tr>
    </w:tbl>
    <w:p w:rsidR="00605338" w:rsidRPr="00CE0AAA" w:rsidRDefault="00605338" w:rsidP="00605338">
      <w:pPr>
        <w:jc w:val="both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gyakorlat célja:</w:t>
      </w:r>
    </w:p>
    <w:p w:rsidR="00605338" w:rsidRPr="00CE0AAA" w:rsidRDefault="00605338" w:rsidP="00605338">
      <w:pPr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hallgatók kompetencia érzésének, szakmai biztonságérzetének fejlesztése, a csecsemő és </w:t>
      </w:r>
      <w:r w:rsidR="00F57218">
        <w:rPr>
          <w:sz w:val="20"/>
          <w:szCs w:val="20"/>
        </w:rPr>
        <w:t>kisgyermekneveléshez szükséges kompetenciák erősítése</w:t>
      </w:r>
      <w:r w:rsidRPr="00CE0AAA">
        <w:rPr>
          <w:sz w:val="20"/>
          <w:szCs w:val="20"/>
        </w:rPr>
        <w:t>. A folyamatos feladatvégzéssel a hallgatók felelősségérzetének növelése.</w:t>
      </w:r>
    </w:p>
    <w:p w:rsidR="00605338" w:rsidRPr="00CE0AAA" w:rsidRDefault="00605338" w:rsidP="00605338">
      <w:pPr>
        <w:ind w:left="708"/>
        <w:jc w:val="both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Feladatok:</w:t>
      </w:r>
    </w:p>
    <w:p w:rsidR="00605338" w:rsidRPr="00CE0AAA" w:rsidRDefault="00605338" w:rsidP="00605338">
      <w:pPr>
        <w:numPr>
          <w:ilvl w:val="0"/>
          <w:numId w:val="41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hallgatóknak a csecsemők és kisgyermekek </w:t>
      </w:r>
      <w:r w:rsidR="00000738" w:rsidRPr="00CE0AAA">
        <w:rPr>
          <w:sz w:val="20"/>
          <w:szCs w:val="20"/>
        </w:rPr>
        <w:t>nevelésének</w:t>
      </w:r>
      <w:r w:rsidR="00000738">
        <w:rPr>
          <w:sz w:val="20"/>
          <w:szCs w:val="20"/>
        </w:rPr>
        <w:t>-</w:t>
      </w:r>
      <w:r w:rsidR="00000738" w:rsidRPr="00CE0AAA">
        <w:rPr>
          <w:sz w:val="20"/>
          <w:szCs w:val="20"/>
        </w:rPr>
        <w:t>gondozásának</w:t>
      </w:r>
      <w:r w:rsidRPr="00CE0AAA">
        <w:rPr>
          <w:sz w:val="20"/>
          <w:szCs w:val="20"/>
        </w:rPr>
        <w:t xml:space="preserve"> elméleti-gyakorlati kérdéseivel kapcsolatos </w:t>
      </w:r>
      <w:r w:rsidR="00F57218">
        <w:rPr>
          <w:sz w:val="20"/>
          <w:szCs w:val="20"/>
        </w:rPr>
        <w:t>tudásának</w:t>
      </w:r>
      <w:r w:rsidRPr="00CE0AAA">
        <w:rPr>
          <w:sz w:val="20"/>
          <w:szCs w:val="20"/>
        </w:rPr>
        <w:t xml:space="preserve"> bővítése.</w:t>
      </w:r>
    </w:p>
    <w:p w:rsidR="00605338" w:rsidRPr="00CE0AAA" w:rsidRDefault="00605338" w:rsidP="00605338">
      <w:pPr>
        <w:numPr>
          <w:ilvl w:val="0"/>
          <w:numId w:val="41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személyi dokumentáció, az adminisztráció vezetésével kapcsolatos tapasztalatok elmélyítése.</w:t>
      </w:r>
    </w:p>
    <w:p w:rsidR="00605338" w:rsidRPr="00CE0AAA" w:rsidRDefault="00605338" w:rsidP="00605338">
      <w:pPr>
        <w:numPr>
          <w:ilvl w:val="0"/>
          <w:numId w:val="41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mindennapi bölcsődei tevékenységek szervezésének gyakoroltatása.</w:t>
      </w:r>
    </w:p>
    <w:p w:rsidR="00605338" w:rsidRPr="00CE0AAA" w:rsidRDefault="00605338" w:rsidP="00605338">
      <w:pPr>
        <w:numPr>
          <w:ilvl w:val="0"/>
          <w:numId w:val="92"/>
        </w:numPr>
        <w:ind w:left="1276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Higiénés feltételek biztosítása.</w:t>
      </w:r>
    </w:p>
    <w:p w:rsidR="00605338" w:rsidRPr="00CE0AAA" w:rsidRDefault="00F57218" w:rsidP="00605338">
      <w:pPr>
        <w:numPr>
          <w:ilvl w:val="0"/>
          <w:numId w:val="92"/>
        </w:numPr>
        <w:ind w:left="1276" w:hanging="283"/>
        <w:jc w:val="both"/>
        <w:rPr>
          <w:sz w:val="20"/>
          <w:szCs w:val="20"/>
        </w:rPr>
      </w:pPr>
      <w:r>
        <w:rPr>
          <w:sz w:val="20"/>
          <w:szCs w:val="20"/>
        </w:rPr>
        <w:t>A játék feltételeinek megteremtése, részvétel a játékban</w:t>
      </w:r>
      <w:r w:rsidR="00605338" w:rsidRPr="00CE0AAA">
        <w:rPr>
          <w:sz w:val="20"/>
          <w:szCs w:val="20"/>
        </w:rPr>
        <w:t>.</w:t>
      </w:r>
    </w:p>
    <w:p w:rsidR="00605338" w:rsidRPr="00CE0AAA" w:rsidRDefault="00605338" w:rsidP="00605338">
      <w:pPr>
        <w:numPr>
          <w:ilvl w:val="0"/>
          <w:numId w:val="92"/>
        </w:numPr>
        <w:ind w:left="1276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Fejlesztő tevékenységek szervezése.</w:t>
      </w:r>
    </w:p>
    <w:p w:rsidR="00605338" w:rsidRPr="00CE0AAA" w:rsidRDefault="00605338" w:rsidP="00605338">
      <w:pPr>
        <w:numPr>
          <w:ilvl w:val="0"/>
          <w:numId w:val="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000738" w:rsidRPr="00CE0AAA">
        <w:rPr>
          <w:sz w:val="20"/>
          <w:szCs w:val="20"/>
        </w:rPr>
        <w:t>nevelő</w:t>
      </w:r>
      <w:r w:rsidR="00000738">
        <w:rPr>
          <w:sz w:val="20"/>
          <w:szCs w:val="20"/>
        </w:rPr>
        <w:t>-</w:t>
      </w:r>
      <w:r w:rsidR="00F57218" w:rsidRPr="00CE0AAA">
        <w:rPr>
          <w:sz w:val="20"/>
          <w:szCs w:val="20"/>
        </w:rPr>
        <w:t>gondozó</w:t>
      </w:r>
      <w:r w:rsidRPr="00CE0AAA">
        <w:rPr>
          <w:sz w:val="20"/>
          <w:szCs w:val="20"/>
        </w:rPr>
        <w:t xml:space="preserve"> munkához szüksége</w:t>
      </w:r>
      <w:r w:rsidR="00F57218">
        <w:rPr>
          <w:sz w:val="20"/>
          <w:szCs w:val="20"/>
        </w:rPr>
        <w:t>s</w:t>
      </w:r>
      <w:r w:rsidRPr="00CE0AAA">
        <w:rPr>
          <w:sz w:val="20"/>
          <w:szCs w:val="20"/>
        </w:rPr>
        <w:t xml:space="preserve"> </w:t>
      </w:r>
      <w:r w:rsidR="00F57218">
        <w:rPr>
          <w:sz w:val="20"/>
          <w:szCs w:val="20"/>
        </w:rPr>
        <w:t>kompetencia</w:t>
      </w:r>
      <w:r w:rsidRPr="00CE0AAA">
        <w:rPr>
          <w:sz w:val="20"/>
          <w:szCs w:val="20"/>
        </w:rPr>
        <w:t xml:space="preserve"> alakítása.</w:t>
      </w:r>
    </w:p>
    <w:p w:rsidR="00605338" w:rsidRPr="00CE0AAA" w:rsidRDefault="00605338" w:rsidP="00605338">
      <w:pPr>
        <w:numPr>
          <w:ilvl w:val="0"/>
          <w:numId w:val="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Toleráns, felelősségteljes nevelői attitűd formálása.</w:t>
      </w:r>
    </w:p>
    <w:p w:rsidR="00605338" w:rsidRPr="00CE0AAA" w:rsidRDefault="00605338" w:rsidP="00605338">
      <w:pPr>
        <w:jc w:val="both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hallgató feladatai bölcsődei gyakorlata során:</w:t>
      </w:r>
    </w:p>
    <w:p w:rsidR="00605338" w:rsidRPr="00CE0AAA" w:rsidRDefault="00605338" w:rsidP="00605338">
      <w:pPr>
        <w:numPr>
          <w:ilvl w:val="0"/>
          <w:numId w:val="49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elméleti ismeretek felidézésével felkészül a munkavégzésre. Tájékozódik a korcsoportnak megfelelő tevékenységi lehetőségekről. (Mese, vers, ének, vizuális tevékenységek, mozgás).</w:t>
      </w:r>
    </w:p>
    <w:p w:rsidR="00605338" w:rsidRPr="00CE0AAA" w:rsidRDefault="00605338" w:rsidP="00605338">
      <w:pPr>
        <w:numPr>
          <w:ilvl w:val="0"/>
          <w:numId w:val="49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mellékelt szempontoknak megfelelően megfigyeléseket végez. Ezek tapasztalatait a gyakorlat végén </w:t>
      </w:r>
      <w:r w:rsidRPr="00CE0AAA">
        <w:rPr>
          <w:b/>
          <w:sz w:val="20"/>
          <w:szCs w:val="20"/>
        </w:rPr>
        <w:t>írásban</w:t>
      </w:r>
      <w:r w:rsidRPr="00CE0AAA">
        <w:rPr>
          <w:sz w:val="20"/>
          <w:szCs w:val="20"/>
        </w:rPr>
        <w:t xml:space="preserve"> rögzíti a pedagógiai naplójában.</w:t>
      </w:r>
    </w:p>
    <w:p w:rsidR="00605338" w:rsidRPr="00CE0AAA" w:rsidRDefault="00605338" w:rsidP="00605338">
      <w:pPr>
        <w:numPr>
          <w:ilvl w:val="0"/>
          <w:numId w:val="49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Az első három napon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irányításával fokozatosan bekapcsolódik a csoport életébe, a </w:t>
      </w:r>
      <w:r w:rsidR="00F57218" w:rsidRPr="00CE0AAA">
        <w:rPr>
          <w:sz w:val="20"/>
          <w:szCs w:val="20"/>
        </w:rPr>
        <w:t>nevelési</w:t>
      </w:r>
      <w:r w:rsidR="00F57218">
        <w:rPr>
          <w:sz w:val="20"/>
          <w:szCs w:val="20"/>
        </w:rPr>
        <w:t>,</w:t>
      </w:r>
      <w:r w:rsidR="00F57218" w:rsidRPr="00CE0AAA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>gondozási feladatok megoldásába.</w:t>
      </w:r>
    </w:p>
    <w:p w:rsidR="00605338" w:rsidRPr="00CE0AAA" w:rsidRDefault="00605338" w:rsidP="00605338">
      <w:pPr>
        <w:jc w:val="both"/>
        <w:rPr>
          <w:sz w:val="20"/>
          <w:szCs w:val="20"/>
        </w:rPr>
      </w:pPr>
    </w:p>
    <w:p w:rsidR="00605338" w:rsidRPr="00CE0AAA" w:rsidRDefault="00605338" w:rsidP="00605338">
      <w:pPr>
        <w:pStyle w:val="Szvegtrzs"/>
        <w:widowControl w:val="0"/>
        <w:tabs>
          <w:tab w:val="left" w:pos="360"/>
        </w:tabs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Csecsemő-tipegő gyermekek között kisegítő feladatokat lát el: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gondozás személyi és tárgyi feltételeinek megteremtése,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gondozásához, ellátásához, a higiénés követelmények biztosítása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szülővel, a társ</w:t>
      </w:r>
      <w:r w:rsidR="00F57218">
        <w:rPr>
          <w:sz w:val="20"/>
          <w:szCs w:val="20"/>
        </w:rPr>
        <w:t xml:space="preserve">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vel való együttműködés,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napirendjének szervezése, kivitelezése,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játéktevékenység feltételeinek biztosítása,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 és az egyes gyermekek játéktevékenységének megszervezése,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étkezési feltételek megteremtése és lebonyolítása,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alvási feltételek biztosítása,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személyi dokumentáció és egyéb adminisztráció vezetése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fokozatosan egyre önállóbb munka megvalósítása</w:t>
      </w:r>
    </w:p>
    <w:p w:rsidR="00F57218" w:rsidRDefault="00F57218" w:rsidP="00605338">
      <w:pPr>
        <w:pStyle w:val="Szvegtrzs"/>
        <w:widowControl w:val="0"/>
        <w:tabs>
          <w:tab w:val="left" w:pos="360"/>
        </w:tabs>
        <w:ind w:firstLine="284"/>
        <w:jc w:val="both"/>
        <w:rPr>
          <w:sz w:val="20"/>
          <w:szCs w:val="20"/>
        </w:rPr>
      </w:pPr>
    </w:p>
    <w:p w:rsidR="00605338" w:rsidRPr="00CE0AAA" w:rsidRDefault="00605338" w:rsidP="00605338">
      <w:pPr>
        <w:pStyle w:val="Szvegtrzs"/>
        <w:widowControl w:val="0"/>
        <w:tabs>
          <w:tab w:val="left" w:pos="360"/>
        </w:tabs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Nagycsoportos gyermekek között önálló feladatokat lát el: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első héten: a csoport gyermekeinek fokozatos átvétele.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két műszakban dolgozó tanuló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gyakorlat második felében – a gyakorlatot vezető szak</w:t>
      </w:r>
      <w:r w:rsidR="00F57218">
        <w:rPr>
          <w:sz w:val="20"/>
          <w:szCs w:val="20"/>
        </w:rPr>
        <w:t>vezető</w:t>
      </w:r>
      <w:r w:rsidRPr="00CE0AAA">
        <w:rPr>
          <w:sz w:val="20"/>
          <w:szCs w:val="20"/>
        </w:rPr>
        <w:t xml:space="preserve"> irányításával önállóan dolgozik.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Készüljenek fel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útmutatásai alapján ének-zenei, mese, vers, vizuális tevékenységek kezdeményezésére, vezetésére.</w:t>
      </w:r>
    </w:p>
    <w:p w:rsidR="00605338" w:rsidRPr="00CE0AAA" w:rsidRDefault="00605338" w:rsidP="00605338">
      <w:pPr>
        <w:tabs>
          <w:tab w:val="left" w:pos="709"/>
        </w:tabs>
        <w:ind w:left="709" w:hanging="283"/>
        <w:jc w:val="both"/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megfigyelés, elemzés szempontjai:</w:t>
      </w:r>
    </w:p>
    <w:p w:rsidR="00605338" w:rsidRPr="00CE0AAA" w:rsidRDefault="00605338" w:rsidP="00605338">
      <w:pPr>
        <w:ind w:firstLine="284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Csoport életére vonatkozó megfigyelések: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segítették, ill. akadályozták az épületi adottságok, a tárgyi feltételek a munkaszervezést, a gondozást?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Megfeleltek-e a feltételek (tárgyi, személyi, hangulati) a gyermekek életkori sajátosságainak?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biztosította a csoport folyamatos napirendje a gyermekek szükségleteinek kielégítését? (gondozás, játék, levegőzés, pihenés, alvás)</w:t>
      </w:r>
    </w:p>
    <w:p w:rsidR="00605338" w:rsidRPr="00CE0AAA" w:rsidRDefault="00BA7759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Pr="00CE0AAA">
        <w:rPr>
          <w:sz w:val="20"/>
          <w:szCs w:val="20"/>
        </w:rPr>
        <w:t xml:space="preserve">ennyire segítette </w:t>
      </w:r>
      <w:r>
        <w:rPr>
          <w:sz w:val="20"/>
          <w:szCs w:val="20"/>
        </w:rPr>
        <w:t>a</w:t>
      </w:r>
      <w:r w:rsidR="00605338" w:rsidRPr="00CE0AAA">
        <w:rPr>
          <w:sz w:val="20"/>
          <w:szCs w:val="20"/>
        </w:rPr>
        <w:t xml:space="preserve"> délutáni szokásrend a </w:t>
      </w:r>
      <w:r w:rsidR="00000738">
        <w:rPr>
          <w:sz w:val="20"/>
          <w:szCs w:val="20"/>
        </w:rPr>
        <w:t>gyermek</w:t>
      </w:r>
      <w:r w:rsidR="00605338" w:rsidRPr="00CE0AAA">
        <w:rPr>
          <w:sz w:val="20"/>
          <w:szCs w:val="20"/>
        </w:rPr>
        <w:t>ek nyugodt alvását, pihenését?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módon biztosították a nap folyamán a gyermekek állandó felügyeletét?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társkapcsolatainak jellemzői (kapcsolatfelvétel, együttes tevékenységek)</w:t>
      </w:r>
      <w:r w:rsidR="00BA7759">
        <w:rPr>
          <w:sz w:val="20"/>
          <w:szCs w:val="20"/>
        </w:rPr>
        <w:t>.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aktivitása, önállósága a gondozási műveletekben</w:t>
      </w:r>
      <w:r w:rsidR="00BA7759">
        <w:rPr>
          <w:sz w:val="20"/>
          <w:szCs w:val="20"/>
        </w:rPr>
        <w:t>.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összefüggéseket tapasztalt a bölcsődei nevelés alapelvei (</w:t>
      </w:r>
      <w:r w:rsidR="00F57218" w:rsidRPr="00CE0AAA">
        <w:rPr>
          <w:sz w:val="20"/>
          <w:szCs w:val="20"/>
        </w:rPr>
        <w:t>nevelés</w:t>
      </w:r>
      <w:r w:rsidR="00F57218">
        <w:rPr>
          <w:sz w:val="20"/>
          <w:szCs w:val="20"/>
        </w:rPr>
        <w:t>-</w:t>
      </w:r>
      <w:r w:rsidRPr="00CE0AAA">
        <w:rPr>
          <w:sz w:val="20"/>
          <w:szCs w:val="20"/>
        </w:rPr>
        <w:t>gondozás egysége; egyéni bánásmód; állandóság; az aktivitás; az önállóság segítése; pozitívumokra támaszkodás; egységes nevelő hatások; rendszeresség; fokozatosság elve) és az alkalmazott nevelési módszerek között?</w:t>
      </w:r>
      <w:r w:rsidR="00FF4773">
        <w:rPr>
          <w:sz w:val="20"/>
          <w:szCs w:val="20"/>
        </w:rPr>
        <w:t xml:space="preserve"> </w:t>
      </w:r>
    </w:p>
    <w:p w:rsidR="00605338" w:rsidRPr="00CE0AAA" w:rsidRDefault="00BA7759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="00605338" w:rsidRPr="00CE0AAA">
        <w:rPr>
          <w:sz w:val="20"/>
          <w:szCs w:val="20"/>
        </w:rPr>
        <w:t xml:space="preserve">ilyen nevelői légkört teremtett a csoportban a </w:t>
      </w:r>
      <w:r w:rsidR="00F96F89">
        <w:rPr>
          <w:sz w:val="20"/>
          <w:szCs w:val="20"/>
        </w:rPr>
        <w:t>kisgyermeknevelő</w:t>
      </w:r>
      <w:r w:rsidRPr="00BA7759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CE0AAA">
        <w:rPr>
          <w:sz w:val="20"/>
          <w:szCs w:val="20"/>
        </w:rPr>
        <w:t>z alkalmazott módszerek által</w:t>
      </w:r>
      <w:r w:rsidR="00605338" w:rsidRPr="00CE0AAA">
        <w:rPr>
          <w:sz w:val="20"/>
          <w:szCs w:val="20"/>
        </w:rPr>
        <w:t>?</w:t>
      </w:r>
      <w:r w:rsidR="00FF4773">
        <w:rPr>
          <w:sz w:val="20"/>
          <w:szCs w:val="20"/>
        </w:rPr>
        <w:t xml:space="preserve">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 fordultak elő a csoportban, (ének, mese, vers, vizuális nevelés)</w:t>
      </w:r>
      <w:r w:rsidR="00F96F89">
        <w:rPr>
          <w:sz w:val="20"/>
          <w:szCs w:val="20"/>
        </w:rPr>
        <w:t>? M</w:t>
      </w:r>
      <w:r w:rsidRPr="00CE0AAA">
        <w:rPr>
          <w:sz w:val="20"/>
          <w:szCs w:val="20"/>
        </w:rPr>
        <w:t>ilyen tárgyi feltételeket biztosítottak ezekhez?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Tervezik-e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k ezeket a tevékenységeket? </w:t>
      </w:r>
    </w:p>
    <w:p w:rsidR="00605338" w:rsidRPr="00CE0AAA" w:rsidRDefault="00605338" w:rsidP="00605338">
      <w:pPr>
        <w:ind w:left="720"/>
        <w:jc w:val="both"/>
        <w:rPr>
          <w:sz w:val="16"/>
          <w:szCs w:val="16"/>
        </w:rPr>
      </w:pPr>
    </w:p>
    <w:p w:rsidR="00605338" w:rsidRPr="00CE0AAA" w:rsidRDefault="00605338" w:rsidP="00605338">
      <w:pPr>
        <w:ind w:left="720" w:hanging="436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Saját tevékenységre vonatkozó megfigyelések: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kapcsolódott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játékába?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Kezdeményezett-e játékot? Mit? Hogyan? Hányszor?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Szükség volt-e segítségnyújtásra? Hogyan segített?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Adott-e ötleteket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 játékához? Elfogadták-e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biztosította az önálló, szabad, aktív játéktevékenységet?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fejezte ki elismerését, támogatását a gyermekek felé? Hogyan dicsért?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követelményeket, szabályokat állított? Hogyan tiltott?</w:t>
      </w:r>
      <w:r w:rsidR="00FF4773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Igazodott-e követelményeivel a gyermekek életkorához, fejlettségéhez, állapotához és a csoport szokás-szabály rendszeréhez?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 xml:space="preserve">eket a konfliktushelyzetekben?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eket a szokások elsajátításában, gyakorlásában?</w:t>
      </w:r>
      <w:r w:rsidR="00FF4773">
        <w:rPr>
          <w:sz w:val="20"/>
          <w:szCs w:val="20"/>
        </w:rPr>
        <w:t xml:space="preserve">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Miért fordultak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 önhöz? Melyik volt a gyakoribb? (játék, testkontaktus, segítségkérés, szükségletek, közlési vágy)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érzelmi megnyilvánulások kísérték az együttléteket? Kifejezték-e örömüket, szeretetüket a gyermekek egymás felé, ill. ön felé?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tevékenységeket szervezett a gyermekek részére? (Ének, mese, vers, vizuális tevékenység) Mennyire volt sikeres a megvalósítás? (gyermekek részvétele, aktivitása, motiváltsága)</w:t>
      </w:r>
    </w:p>
    <w:p w:rsidR="00605338" w:rsidRPr="00CE0AAA" w:rsidRDefault="00605338" w:rsidP="00605338">
      <w:pPr>
        <w:spacing w:line="276" w:lineRule="auto"/>
        <w:jc w:val="both"/>
        <w:rPr>
          <w:sz w:val="16"/>
          <w:szCs w:val="16"/>
        </w:rPr>
      </w:pPr>
    </w:p>
    <w:p w:rsidR="00605338" w:rsidRPr="00CE0AAA" w:rsidRDefault="00605338" w:rsidP="00605338">
      <w:pPr>
        <w:ind w:left="284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felsorolt szempo</w:t>
      </w:r>
      <w:r w:rsidR="00BA7759">
        <w:rPr>
          <w:b/>
          <w:sz w:val="20"/>
          <w:szCs w:val="20"/>
        </w:rPr>
        <w:t>ntok közül célszerű naponta 2-2 területet</w:t>
      </w:r>
      <w:r w:rsidRPr="00CE0AAA">
        <w:rPr>
          <w:b/>
          <w:sz w:val="20"/>
          <w:szCs w:val="20"/>
        </w:rPr>
        <w:t xml:space="preserve"> választani, megfigyelni, és nap végén röviden összegezni a tapasztalatokat.</w:t>
      </w:r>
    </w:p>
    <w:p w:rsidR="00605338" w:rsidRPr="00CE0AAA" w:rsidRDefault="00605338" w:rsidP="00605338">
      <w:pPr>
        <w:ind w:left="284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96F89">
        <w:rPr>
          <w:b/>
          <w:sz w:val="20"/>
          <w:szCs w:val="20"/>
        </w:rPr>
        <w:t>gyakorlat</w:t>
      </w:r>
      <w:r w:rsidRPr="00CE0AAA">
        <w:rPr>
          <w:b/>
          <w:sz w:val="20"/>
          <w:szCs w:val="20"/>
        </w:rPr>
        <w:t xml:space="preserve"> letelte után a tapasztalatokra alapozva, a pedagógiai naplóban írásban kell összegezni, elemezni a saját munkájára vonatkozó észrevételeket. </w:t>
      </w:r>
      <w:r w:rsidRPr="00CE0AAA">
        <w:rPr>
          <w:sz w:val="20"/>
          <w:szCs w:val="20"/>
        </w:rPr>
        <w:t>(Siker, kudarc, ezek oka)</w:t>
      </w:r>
    </w:p>
    <w:p w:rsidR="00605338" w:rsidRPr="00CE0AAA" w:rsidRDefault="00605338" w:rsidP="00605338">
      <w:pPr>
        <w:jc w:val="both"/>
        <w:rPr>
          <w:sz w:val="16"/>
          <w:szCs w:val="16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A szakvezető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b/>
          <w:sz w:val="20"/>
          <w:szCs w:val="20"/>
        </w:rPr>
        <w:t>feladata:</w:t>
      </w:r>
    </w:p>
    <w:p w:rsidR="00605338" w:rsidRPr="00CE0AAA" w:rsidRDefault="00605338" w:rsidP="00605338">
      <w:pPr>
        <w:ind w:left="284"/>
        <w:jc w:val="both"/>
        <w:rPr>
          <w:b/>
          <w:sz w:val="20"/>
          <w:szCs w:val="20"/>
        </w:rPr>
      </w:pPr>
      <w:r w:rsidRPr="00CE0AAA">
        <w:rPr>
          <w:sz w:val="20"/>
          <w:szCs w:val="20"/>
        </w:rPr>
        <w:t>Rövid értékelést készít a hallgatók munkájáról</w:t>
      </w:r>
      <w:r w:rsidRPr="00CE0AAA">
        <w:rPr>
          <w:b/>
          <w:sz w:val="20"/>
          <w:szCs w:val="20"/>
        </w:rPr>
        <w:t>: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Miként tudott beilleszkedni a gyermekcsoportba, a bölcsődei közösségbe? (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ek, kollégák, szülők elfogadása, velük szemben tanúsított viselkedése)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gyermekekkel való kapcsolata, konfliktus megoldó stratégiája, nevelő, gondozó magatartása megfelelt-e a követelményeknek?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Képes-e együtt játszani, tevékenykedni a </w:t>
      </w:r>
      <w:r w:rsidR="00000738">
        <w:rPr>
          <w:sz w:val="20"/>
          <w:szCs w:val="20"/>
        </w:rPr>
        <w:t>gyermek</w:t>
      </w:r>
      <w:r w:rsidRPr="00CE0AAA">
        <w:rPr>
          <w:sz w:val="20"/>
          <w:szCs w:val="20"/>
        </w:rPr>
        <w:t>ekkel, figyelembe véve az igényeiket?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Szakmai ismeretei megbízhatóak-e, mennyit fejlődött?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Képes volt-e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útmutatásainak a követésére, egyéni bánásmód alkalmazására?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spacing w:after="200"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hallgató erősségeinek és gyengeségeinek felsorolása.</w:t>
      </w:r>
    </w:p>
    <w:p w:rsidR="00605338" w:rsidRPr="00CE0AAA" w:rsidRDefault="00605338" w:rsidP="00605338">
      <w:pPr>
        <w:tabs>
          <w:tab w:val="left" w:pos="709"/>
        </w:tabs>
        <w:spacing w:after="200" w:line="276" w:lineRule="auto"/>
        <w:ind w:left="709" w:hanging="283"/>
        <w:jc w:val="both"/>
      </w:pPr>
    </w:p>
    <w:p w:rsidR="00605338" w:rsidRDefault="00605338" w:rsidP="00C032BE">
      <w:pPr>
        <w:jc w:val="both"/>
        <w:rPr>
          <w:sz w:val="20"/>
          <w:szCs w:val="20"/>
        </w:rPr>
      </w:pPr>
    </w:p>
    <w:p w:rsidR="003C0A28" w:rsidRPr="003C0A28" w:rsidRDefault="003C0A28" w:rsidP="003C0A28">
      <w:pPr>
        <w:spacing w:line="276" w:lineRule="auto"/>
        <w:jc w:val="center"/>
        <w:rPr>
          <w:b/>
        </w:rPr>
      </w:pPr>
      <w:r>
        <w:br w:type="page"/>
      </w:r>
      <w:r w:rsidRPr="003C0A28">
        <w:rPr>
          <w:b/>
        </w:rPr>
        <w:t>1. félévi gyakorlat értékelése és igazolása</w:t>
      </w:r>
    </w:p>
    <w:p w:rsidR="003C0A28" w:rsidRPr="00CE0AAA" w:rsidRDefault="003C0A28">
      <w:pPr>
        <w:spacing w:line="276" w:lineRule="auto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21"/>
        <w:gridCol w:w="1134"/>
        <w:gridCol w:w="970"/>
        <w:gridCol w:w="1581"/>
        <w:gridCol w:w="1440"/>
      </w:tblGrid>
      <w:tr w:rsidR="003C0A28" w:rsidRPr="003C0A28" w:rsidTr="00150943">
        <w:tc>
          <w:tcPr>
            <w:tcW w:w="1023" w:type="dxa"/>
          </w:tcPr>
          <w:p w:rsidR="003C0A28" w:rsidRPr="003C0A28" w:rsidRDefault="003C0A28" w:rsidP="003C0A28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821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1134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970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1581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1440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3C0A28" w:rsidRPr="003C0A28" w:rsidTr="00150943">
        <w:trPr>
          <w:trHeight w:val="8072"/>
        </w:trPr>
        <w:tc>
          <w:tcPr>
            <w:tcW w:w="1023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970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158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3C0A28" w:rsidRDefault="003C0A28" w:rsidP="003C0A28">
      <w:pPr>
        <w:spacing w:line="276" w:lineRule="auto"/>
        <w:jc w:val="center"/>
      </w:pPr>
      <w:r>
        <w:rPr>
          <w:b/>
        </w:rPr>
        <w:t>2</w:t>
      </w:r>
      <w:r w:rsidRPr="003C0A28">
        <w:rPr>
          <w:b/>
        </w:rPr>
        <w:t>. félévi gyakorlat értékelése és igazolása</w:t>
      </w:r>
    </w:p>
    <w:p w:rsidR="003C0A28" w:rsidRDefault="003C0A28">
      <w:pPr>
        <w:spacing w:line="276" w:lineRule="auto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85"/>
        <w:gridCol w:w="1145"/>
        <w:gridCol w:w="1075"/>
        <w:gridCol w:w="1428"/>
        <w:gridCol w:w="1543"/>
      </w:tblGrid>
      <w:tr w:rsidR="00150943" w:rsidRPr="003C0A28" w:rsidTr="00150943">
        <w:tc>
          <w:tcPr>
            <w:tcW w:w="993" w:type="dxa"/>
          </w:tcPr>
          <w:p w:rsidR="003C0A28" w:rsidRPr="003C0A28" w:rsidRDefault="003C0A28" w:rsidP="00BC2806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785" w:type="dxa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150943" w:rsidRPr="003C0A28" w:rsidTr="00150943">
        <w:trPr>
          <w:trHeight w:val="8033"/>
        </w:trPr>
        <w:tc>
          <w:tcPr>
            <w:tcW w:w="993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785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3C0A28" w:rsidRDefault="003C0A28" w:rsidP="003C0A28">
      <w:pPr>
        <w:spacing w:line="276" w:lineRule="auto"/>
        <w:jc w:val="center"/>
      </w:pPr>
      <w:r>
        <w:rPr>
          <w:b/>
        </w:rPr>
        <w:t>3</w:t>
      </w:r>
      <w:r w:rsidRPr="003C0A28">
        <w:rPr>
          <w:b/>
        </w:rPr>
        <w:t>. félévi gyakorlat értékelése és igazolása</w:t>
      </w:r>
    </w:p>
    <w:p w:rsidR="003C0A28" w:rsidRDefault="003C0A28">
      <w:pPr>
        <w:spacing w:line="276" w:lineRule="auto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688"/>
        <w:gridCol w:w="1149"/>
        <w:gridCol w:w="1078"/>
        <w:gridCol w:w="1439"/>
        <w:gridCol w:w="1555"/>
      </w:tblGrid>
      <w:tr w:rsidR="003C0A28" w:rsidRPr="003C0A28" w:rsidTr="00150943">
        <w:tc>
          <w:tcPr>
            <w:tcW w:w="881" w:type="dxa"/>
          </w:tcPr>
          <w:p w:rsidR="003C0A28" w:rsidRPr="003C0A28" w:rsidRDefault="003C0A28" w:rsidP="00BC2806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3C0A28" w:rsidRPr="003C0A28" w:rsidTr="00150943">
        <w:trPr>
          <w:trHeight w:val="8073"/>
        </w:trPr>
        <w:tc>
          <w:tcPr>
            <w:tcW w:w="88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3C0A28" w:rsidRDefault="003C0A28" w:rsidP="003C0A28">
      <w:pPr>
        <w:spacing w:line="276" w:lineRule="auto"/>
        <w:jc w:val="center"/>
      </w:pPr>
      <w:r>
        <w:rPr>
          <w:b/>
        </w:rPr>
        <w:t>4</w:t>
      </w:r>
      <w:r w:rsidRPr="003C0A28">
        <w:rPr>
          <w:b/>
        </w:rPr>
        <w:t>. félévi gyakorlat értékelése és igazolása</w:t>
      </w:r>
    </w:p>
    <w:p w:rsidR="003C0A28" w:rsidRPr="003C0A28" w:rsidRDefault="003C0A28">
      <w:pPr>
        <w:spacing w:line="276" w:lineRule="auto"/>
        <w:jc w:val="both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688"/>
        <w:gridCol w:w="1149"/>
        <w:gridCol w:w="1078"/>
        <w:gridCol w:w="1439"/>
        <w:gridCol w:w="1555"/>
      </w:tblGrid>
      <w:tr w:rsidR="003C0A28" w:rsidRPr="003C0A28" w:rsidTr="00150943">
        <w:tc>
          <w:tcPr>
            <w:tcW w:w="881" w:type="dxa"/>
          </w:tcPr>
          <w:p w:rsidR="003C0A28" w:rsidRPr="003C0A28" w:rsidRDefault="003C0A28" w:rsidP="00BC2806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3C0A28" w:rsidRPr="003C0A28" w:rsidTr="004C2A2C">
        <w:trPr>
          <w:trHeight w:val="8131"/>
        </w:trPr>
        <w:tc>
          <w:tcPr>
            <w:tcW w:w="88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124DAB" w:rsidRPr="004C2A2C" w:rsidRDefault="00124DAB" w:rsidP="00F96F89">
      <w:pPr>
        <w:spacing w:line="276" w:lineRule="auto"/>
        <w:rPr>
          <w:sz w:val="10"/>
          <w:szCs w:val="10"/>
        </w:rPr>
      </w:pPr>
    </w:p>
    <w:sectPr w:rsidR="00124DAB" w:rsidRPr="004C2A2C" w:rsidSect="0057382E">
      <w:footerReference w:type="default" r:id="rId8"/>
      <w:pgSz w:w="8391" w:h="11906" w:code="11"/>
      <w:pgMar w:top="907" w:right="907" w:bottom="1446" w:left="907" w:header="709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E02" w:rsidRDefault="00EF6E02" w:rsidP="001530FD">
      <w:r>
        <w:separator/>
      </w:r>
    </w:p>
  </w:endnote>
  <w:endnote w:type="continuationSeparator" w:id="0">
    <w:p w:rsidR="00EF6E02" w:rsidRDefault="00EF6E02" w:rsidP="0015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AAD" w:rsidRDefault="00205AAD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2607310</wp:posOffset>
              </wp:positionH>
              <wp:positionV relativeFrom="paragraph">
                <wp:posOffset>107315</wp:posOffset>
              </wp:positionV>
              <wp:extent cx="190500" cy="146050"/>
              <wp:effectExtent l="6985" t="2540" r="254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AAD" w:rsidRDefault="00205AA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85224">
                            <w:rPr>
                              <w:rStyle w:val="Oldalszm"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05.3pt;margin-top:8.45pt;width:15pt;height:11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HwhQIAABs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" stroked="f">
              <v:fill opacity="0"/>
              <v:textbox inset="0,0,0,0">
                <w:txbxContent>
                  <w:p w:rsidR="00205AAD" w:rsidRDefault="00205AAD">
                    <w:pPr>
                      <w:pStyle w:val="llb"/>
                    </w:pPr>
                    <w:r>
                      <w:rPr>
                        <w:rStyle w:val="Oldalszm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Oldalszm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Oldalszm"/>
                        <w:sz w:val="20"/>
                        <w:szCs w:val="20"/>
                      </w:rPr>
                      <w:fldChar w:fldCharType="separate"/>
                    </w:r>
                    <w:r w:rsidR="00285224">
                      <w:rPr>
                        <w:rStyle w:val="Oldalszm"/>
                        <w:noProof/>
                        <w:sz w:val="20"/>
                        <w:szCs w:val="20"/>
                      </w:rPr>
                      <w:t>8</w:t>
                    </w:r>
                    <w:r>
                      <w:rPr>
                        <w:rStyle w:val="Oldalszm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E02" w:rsidRDefault="00EF6E02" w:rsidP="001530FD">
      <w:r>
        <w:separator/>
      </w:r>
    </w:p>
  </w:footnote>
  <w:footnote w:type="continuationSeparator" w:id="0">
    <w:p w:rsidR="00EF6E02" w:rsidRDefault="00EF6E02" w:rsidP="00153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6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34"/>
    <w:lvl w:ilvl="0"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065"/>
        </w:tabs>
        <w:ind w:left="1349" w:hanging="284"/>
      </w:pPr>
      <w:rPr>
        <w:rFonts w:ascii="Symbol" w:hAnsi="Symbol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50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4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6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7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8" w15:restartNumberingAfterBreak="0">
    <w:nsid w:val="0000003B"/>
    <w:multiLevelType w:val="singleLevel"/>
    <w:tmpl w:val="0000003B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9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0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1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2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</w:abstractNum>
  <w:abstractNum w:abstractNumId="64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5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6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68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9" w15:restartNumberingAfterBreak="0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0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71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2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4" w15:restartNumberingAfterBreak="0">
    <w:nsid w:val="0000004B"/>
    <w:multiLevelType w:val="single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75" w15:restartNumberingAfterBreak="0">
    <w:nsid w:val="0000004C"/>
    <w:multiLevelType w:val="singleLevel"/>
    <w:tmpl w:val="0000004C"/>
    <w:name w:val="WW8Num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</w:abstractNum>
  <w:abstractNum w:abstractNumId="76" w15:restartNumberingAfterBreak="0">
    <w:nsid w:val="0000004D"/>
    <w:multiLevelType w:val="singleLevel"/>
    <w:tmpl w:val="0000004D"/>
    <w:name w:val="WW8Num7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7" w15:restartNumberingAfterBreak="0">
    <w:nsid w:val="0000004E"/>
    <w:multiLevelType w:val="single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8" w15:restartNumberingAfterBreak="0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9" w15:restartNumberingAfterBreak="0">
    <w:nsid w:val="00000050"/>
    <w:multiLevelType w:val="singleLevel"/>
    <w:tmpl w:val="00000050"/>
    <w:name w:val="WW8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0" w15:restartNumberingAfterBreak="0">
    <w:nsid w:val="00000051"/>
    <w:multiLevelType w:val="singleLevel"/>
    <w:tmpl w:val="00000051"/>
    <w:name w:val="WW8Num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1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2" w15:restartNumberingAfterBreak="0">
    <w:nsid w:val="00000053"/>
    <w:multiLevelType w:val="singleLevel"/>
    <w:tmpl w:val="00000053"/>
    <w:name w:val="WW8Num8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3" w15:restartNumberingAfterBreak="0">
    <w:nsid w:val="00000054"/>
    <w:multiLevelType w:val="singleLevel"/>
    <w:tmpl w:val="00000054"/>
    <w:name w:val="WW8Num8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84" w15:restartNumberingAfterBreak="0">
    <w:nsid w:val="00000055"/>
    <w:multiLevelType w:val="singleLevel"/>
    <w:tmpl w:val="00000055"/>
    <w:name w:val="WW8Num8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85" w15:restartNumberingAfterBreak="0">
    <w:nsid w:val="00000056"/>
    <w:multiLevelType w:val="singleLevel"/>
    <w:tmpl w:val="00000056"/>
    <w:name w:val="WW8Num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6" w15:restartNumberingAfterBreak="0">
    <w:nsid w:val="00000057"/>
    <w:multiLevelType w:val="singleLevel"/>
    <w:tmpl w:val="00000057"/>
    <w:name w:val="WW8Num8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7" w15:restartNumberingAfterBreak="0">
    <w:nsid w:val="00000058"/>
    <w:multiLevelType w:val="multilevel"/>
    <w:tmpl w:val="00000058"/>
    <w:name w:val="WW8Num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8" w15:restartNumberingAfterBreak="0">
    <w:nsid w:val="00000059"/>
    <w:multiLevelType w:val="singleLevel"/>
    <w:tmpl w:val="00000059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/>
      </w:rPr>
    </w:lvl>
  </w:abstractNum>
  <w:abstractNum w:abstractNumId="89" w15:restartNumberingAfterBreak="0">
    <w:nsid w:val="0000005A"/>
    <w:multiLevelType w:val="singleLevel"/>
    <w:tmpl w:val="0000005A"/>
    <w:name w:val="WW8Num9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90" w15:restartNumberingAfterBreak="0">
    <w:nsid w:val="0000005B"/>
    <w:multiLevelType w:val="singleLevel"/>
    <w:tmpl w:val="0000005B"/>
    <w:name w:val="WW8Num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91" w15:restartNumberingAfterBreak="0">
    <w:nsid w:val="0000005C"/>
    <w:multiLevelType w:val="singleLevel"/>
    <w:tmpl w:val="0000005C"/>
    <w:name w:val="WW8Num92"/>
    <w:lvl w:ilvl="0">
      <w:start w:val="1"/>
      <w:numFmt w:val="bullet"/>
      <w:lvlText w:val=""/>
      <w:lvlJc w:val="left"/>
      <w:pPr>
        <w:tabs>
          <w:tab w:val="num" w:pos="0"/>
        </w:tabs>
        <w:ind w:left="2136" w:hanging="360"/>
      </w:pPr>
      <w:rPr>
        <w:rFonts w:ascii="Wingdings" w:hAnsi="Wingdings"/>
      </w:rPr>
    </w:lvl>
  </w:abstractNum>
  <w:abstractNum w:abstractNumId="92" w15:restartNumberingAfterBreak="0">
    <w:nsid w:val="0000005D"/>
    <w:multiLevelType w:val="singleLevel"/>
    <w:tmpl w:val="0000005D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3" w15:restartNumberingAfterBreak="0">
    <w:nsid w:val="0000005E"/>
    <w:multiLevelType w:val="singleLevel"/>
    <w:tmpl w:val="0000005E"/>
    <w:name w:val="WW8Num9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94" w15:restartNumberingAfterBreak="0">
    <w:nsid w:val="0000005F"/>
    <w:multiLevelType w:val="single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5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/>
      </w:rPr>
    </w:lvl>
  </w:abstractNum>
  <w:abstractNum w:abstractNumId="9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8" w15:restartNumberingAfterBreak="0">
    <w:nsid w:val="00000063"/>
    <w:multiLevelType w:val="singleLevel"/>
    <w:tmpl w:val="00000063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9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0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01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02" w15:restartNumberingAfterBreak="0">
    <w:nsid w:val="00000067"/>
    <w:multiLevelType w:val="singleLevel"/>
    <w:tmpl w:val="00000067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3" w15:restartNumberingAfterBreak="0">
    <w:nsid w:val="00000068"/>
    <w:multiLevelType w:val="single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4" w15:restartNumberingAfterBreak="0">
    <w:nsid w:val="00000069"/>
    <w:multiLevelType w:val="singleLevel"/>
    <w:tmpl w:val="000000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5" w15:restartNumberingAfterBreak="0">
    <w:nsid w:val="0000006A"/>
    <w:multiLevelType w:val="singleLevel"/>
    <w:tmpl w:val="0000006A"/>
    <w:name w:val="WW8Num10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6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07" w15:restartNumberingAfterBreak="0">
    <w:nsid w:val="0000006C"/>
    <w:multiLevelType w:val="singleLevel"/>
    <w:tmpl w:val="0000006C"/>
    <w:name w:val="WW8Num1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8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9" w15:restartNumberingAfterBreak="0">
    <w:nsid w:val="0000006E"/>
    <w:multiLevelType w:val="singleLevel"/>
    <w:tmpl w:val="0000006E"/>
    <w:name w:val="WW8Num1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0" w15:restartNumberingAfterBreak="0">
    <w:nsid w:val="0000006F"/>
    <w:multiLevelType w:val="singleLevel"/>
    <w:tmpl w:val="0000006F"/>
    <w:name w:val="WW8Num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1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2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3" w15:restartNumberingAfterBreak="0">
    <w:nsid w:val="00000072"/>
    <w:multiLevelType w:val="singleLevel"/>
    <w:tmpl w:val="00000072"/>
    <w:name w:val="WW8Num11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14" w15:restartNumberingAfterBreak="0">
    <w:nsid w:val="00000073"/>
    <w:multiLevelType w:val="singleLevel"/>
    <w:tmpl w:val="00000073"/>
    <w:name w:val="WW8Num332"/>
    <w:lvl w:ilvl="0">
      <w:numFmt w:val="bullet"/>
      <w:lvlText w:val=""/>
      <w:lvlJc w:val="left"/>
      <w:pPr>
        <w:tabs>
          <w:tab w:val="num" w:pos="709"/>
        </w:tabs>
        <w:ind w:left="3386" w:hanging="283"/>
      </w:pPr>
      <w:rPr>
        <w:rFonts w:ascii="Symbol" w:hAnsi="Symbol"/>
      </w:rPr>
    </w:lvl>
  </w:abstractNum>
  <w:abstractNum w:abstractNumId="115" w15:restartNumberingAfterBreak="0">
    <w:nsid w:val="00000074"/>
    <w:multiLevelType w:val="multilevel"/>
    <w:tmpl w:val="0000007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6" w15:restartNumberingAfterBreak="0">
    <w:nsid w:val="00000075"/>
    <w:multiLevelType w:val="multilevel"/>
    <w:tmpl w:val="0000007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7" w15:restartNumberingAfterBreak="0">
    <w:nsid w:val="00000076"/>
    <w:multiLevelType w:val="multilevel"/>
    <w:tmpl w:val="000000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18" w15:restartNumberingAfterBreak="0">
    <w:nsid w:val="00000077"/>
    <w:multiLevelType w:val="multilevel"/>
    <w:tmpl w:val="00000077"/>
    <w:lvl w:ilvl="0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82"/>
        </w:tabs>
        <w:ind w:left="148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42"/>
        </w:tabs>
        <w:ind w:left="184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62"/>
        </w:tabs>
        <w:ind w:left="256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22"/>
        </w:tabs>
        <w:ind w:left="292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42"/>
        </w:tabs>
        <w:ind w:left="364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02"/>
        </w:tabs>
        <w:ind w:left="4002" w:hanging="360"/>
      </w:pPr>
      <w:rPr>
        <w:rFonts w:ascii="OpenSymbol" w:hAnsi="OpenSymbol" w:cs="OpenSymbol"/>
      </w:rPr>
    </w:lvl>
  </w:abstractNum>
  <w:abstractNum w:abstractNumId="119" w15:restartNumberingAfterBreak="0">
    <w:nsid w:val="00000078"/>
    <w:multiLevelType w:val="multilevel"/>
    <w:tmpl w:val="0000007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/>
      </w:rPr>
    </w:lvl>
  </w:abstractNum>
  <w:abstractNum w:abstractNumId="120" w15:restartNumberingAfterBreak="0">
    <w:nsid w:val="00000079"/>
    <w:multiLevelType w:val="multilevel"/>
    <w:tmpl w:val="000000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1" w15:restartNumberingAfterBreak="0">
    <w:nsid w:val="0000007A"/>
    <w:multiLevelType w:val="multilevel"/>
    <w:tmpl w:val="0000007A"/>
    <w:lvl w:ilvl="0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2496"/>
        </w:tabs>
        <w:ind w:left="249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576"/>
        </w:tabs>
        <w:ind w:left="357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656"/>
        </w:tabs>
        <w:ind w:left="465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016"/>
        </w:tabs>
        <w:ind w:left="5016" w:hanging="360"/>
      </w:pPr>
      <w:rPr>
        <w:rFonts w:ascii="OpenSymbol" w:hAnsi="OpenSymbol" w:cs="OpenSymbol"/>
      </w:rPr>
    </w:lvl>
  </w:abstractNum>
  <w:abstractNum w:abstractNumId="122" w15:restartNumberingAfterBreak="0">
    <w:nsid w:val="0000007B"/>
    <w:multiLevelType w:val="multilevel"/>
    <w:tmpl w:val="0000007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3" w15:restartNumberingAfterBreak="0">
    <w:nsid w:val="0000007C"/>
    <w:multiLevelType w:val="multilevel"/>
    <w:tmpl w:val="0000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4" w15:restartNumberingAfterBreak="0">
    <w:nsid w:val="0000007D"/>
    <w:multiLevelType w:val="multilevel"/>
    <w:tmpl w:val="0000007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5" w15:restartNumberingAfterBreak="0">
    <w:nsid w:val="0000007E"/>
    <w:multiLevelType w:val="multilevel"/>
    <w:tmpl w:val="000000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26" w15:restartNumberingAfterBreak="0">
    <w:nsid w:val="0000007F"/>
    <w:multiLevelType w:val="multilevel"/>
    <w:tmpl w:val="0000007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7" w15:restartNumberingAfterBreak="0">
    <w:nsid w:val="00000080"/>
    <w:multiLevelType w:val="multilevel"/>
    <w:tmpl w:val="000000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28" w15:restartNumberingAfterBreak="0">
    <w:nsid w:val="03A50F96"/>
    <w:multiLevelType w:val="hybridMultilevel"/>
    <w:tmpl w:val="3BF695F4"/>
    <w:lvl w:ilvl="0" w:tplc="00000065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69D58D0"/>
    <w:multiLevelType w:val="multilevel"/>
    <w:tmpl w:val="48F084E6"/>
    <w:name w:val="WW8Num332"/>
    <w:lvl w:ilvl="0">
      <w:start w:val="8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0" w15:restartNumberingAfterBreak="0">
    <w:nsid w:val="072A0DEE"/>
    <w:multiLevelType w:val="hybridMultilevel"/>
    <w:tmpl w:val="47587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6DC3888"/>
    <w:multiLevelType w:val="hybridMultilevel"/>
    <w:tmpl w:val="CDA86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144325A"/>
    <w:multiLevelType w:val="hybridMultilevel"/>
    <w:tmpl w:val="405C66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30A3CB7"/>
    <w:multiLevelType w:val="hybridMultilevel"/>
    <w:tmpl w:val="EEEC88BE"/>
    <w:lvl w:ilvl="0" w:tplc="00000065">
      <w:start w:val="1"/>
      <w:numFmt w:val="bullet"/>
      <w:lvlText w:val=""/>
      <w:lvlJc w:val="left"/>
      <w:pPr>
        <w:tabs>
          <w:tab w:val="num" w:pos="3763"/>
        </w:tabs>
        <w:ind w:left="376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30B0F23"/>
    <w:multiLevelType w:val="hybridMultilevel"/>
    <w:tmpl w:val="A7E0AC6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65F5509"/>
    <w:multiLevelType w:val="hybridMultilevel"/>
    <w:tmpl w:val="F006C288"/>
    <w:name w:val="WW8Num3322"/>
    <w:lvl w:ilvl="0" w:tplc="00000073">
      <w:numFmt w:val="bullet"/>
      <w:lvlText w:val=""/>
      <w:lvlJc w:val="left"/>
      <w:pPr>
        <w:tabs>
          <w:tab w:val="num" w:pos="0"/>
        </w:tabs>
        <w:ind w:left="2677" w:hanging="283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0847F8F"/>
    <w:multiLevelType w:val="hybridMultilevel"/>
    <w:tmpl w:val="A54A9D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4921420"/>
    <w:multiLevelType w:val="hybridMultilevel"/>
    <w:tmpl w:val="79EA7F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6FB7517"/>
    <w:multiLevelType w:val="hybridMultilevel"/>
    <w:tmpl w:val="67140A1C"/>
    <w:name w:val="WW8Num33222"/>
    <w:lvl w:ilvl="0" w:tplc="00000073">
      <w:numFmt w:val="bullet"/>
      <w:lvlText w:val=""/>
      <w:lvlJc w:val="left"/>
      <w:pPr>
        <w:tabs>
          <w:tab w:val="num" w:pos="0"/>
        </w:tabs>
        <w:ind w:left="2677" w:hanging="283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C024F6B"/>
    <w:multiLevelType w:val="hybridMultilevel"/>
    <w:tmpl w:val="EC0E59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F380DF4"/>
    <w:multiLevelType w:val="hybridMultilevel"/>
    <w:tmpl w:val="D6562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5340EB7"/>
    <w:multiLevelType w:val="hybridMultilevel"/>
    <w:tmpl w:val="8416A6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5"/>
  </w:num>
  <w:num w:numId="96">
    <w:abstractNumId w:val="96"/>
  </w:num>
  <w:num w:numId="97">
    <w:abstractNumId w:val="97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32"/>
  </w:num>
  <w:num w:numId="128">
    <w:abstractNumId w:val="134"/>
  </w:num>
  <w:num w:numId="129">
    <w:abstractNumId w:val="136"/>
  </w:num>
  <w:num w:numId="130">
    <w:abstractNumId w:val="141"/>
  </w:num>
  <w:num w:numId="131">
    <w:abstractNumId w:val="140"/>
  </w:num>
  <w:num w:numId="132">
    <w:abstractNumId w:val="130"/>
  </w:num>
  <w:num w:numId="133">
    <w:abstractNumId w:val="128"/>
  </w:num>
  <w:num w:numId="134">
    <w:abstractNumId w:val="131"/>
  </w:num>
  <w:num w:numId="135">
    <w:abstractNumId w:val="133"/>
  </w:num>
  <w:num w:numId="136">
    <w:abstractNumId w:val="135"/>
  </w:num>
  <w:num w:numId="137">
    <w:abstractNumId w:val="138"/>
  </w:num>
  <w:num w:numId="138">
    <w:abstractNumId w:val="137"/>
  </w:num>
  <w:num w:numId="139">
    <w:abstractNumId w:val="139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8A"/>
    <w:rsid w:val="00000738"/>
    <w:rsid w:val="00044063"/>
    <w:rsid w:val="00047221"/>
    <w:rsid w:val="00053C9D"/>
    <w:rsid w:val="000B4C74"/>
    <w:rsid w:val="000E045F"/>
    <w:rsid w:val="000F364B"/>
    <w:rsid w:val="00124DAB"/>
    <w:rsid w:val="00150943"/>
    <w:rsid w:val="001530FD"/>
    <w:rsid w:val="0016205D"/>
    <w:rsid w:val="00170D64"/>
    <w:rsid w:val="001D4D47"/>
    <w:rsid w:val="001D67FD"/>
    <w:rsid w:val="00205AAD"/>
    <w:rsid w:val="002107C3"/>
    <w:rsid w:val="002324F2"/>
    <w:rsid w:val="00285224"/>
    <w:rsid w:val="002C2916"/>
    <w:rsid w:val="00341945"/>
    <w:rsid w:val="0038624B"/>
    <w:rsid w:val="00391BCC"/>
    <w:rsid w:val="003C0A28"/>
    <w:rsid w:val="003F7AB3"/>
    <w:rsid w:val="00421C67"/>
    <w:rsid w:val="00436685"/>
    <w:rsid w:val="00480437"/>
    <w:rsid w:val="004B45A6"/>
    <w:rsid w:val="004C2A2C"/>
    <w:rsid w:val="004F7AF5"/>
    <w:rsid w:val="00514F7B"/>
    <w:rsid w:val="00515A02"/>
    <w:rsid w:val="005279F9"/>
    <w:rsid w:val="0056475F"/>
    <w:rsid w:val="0057382E"/>
    <w:rsid w:val="005C35D2"/>
    <w:rsid w:val="00605338"/>
    <w:rsid w:val="006E319A"/>
    <w:rsid w:val="00710E99"/>
    <w:rsid w:val="0074068D"/>
    <w:rsid w:val="00774DA5"/>
    <w:rsid w:val="00792638"/>
    <w:rsid w:val="007C00ED"/>
    <w:rsid w:val="007C3CBC"/>
    <w:rsid w:val="007C6D1D"/>
    <w:rsid w:val="007D7007"/>
    <w:rsid w:val="00806FEB"/>
    <w:rsid w:val="008367D4"/>
    <w:rsid w:val="00880BD2"/>
    <w:rsid w:val="008A2565"/>
    <w:rsid w:val="008F7D8E"/>
    <w:rsid w:val="00900190"/>
    <w:rsid w:val="009123BD"/>
    <w:rsid w:val="00912847"/>
    <w:rsid w:val="0091636F"/>
    <w:rsid w:val="0092492D"/>
    <w:rsid w:val="0094105C"/>
    <w:rsid w:val="00944E8A"/>
    <w:rsid w:val="0094530D"/>
    <w:rsid w:val="009640D9"/>
    <w:rsid w:val="00987731"/>
    <w:rsid w:val="009A0AC2"/>
    <w:rsid w:val="00A345DD"/>
    <w:rsid w:val="00A63C49"/>
    <w:rsid w:val="00A71ADF"/>
    <w:rsid w:val="00AC6D95"/>
    <w:rsid w:val="00AE369A"/>
    <w:rsid w:val="00AF0014"/>
    <w:rsid w:val="00B13DFA"/>
    <w:rsid w:val="00B269B6"/>
    <w:rsid w:val="00B936DC"/>
    <w:rsid w:val="00BA7759"/>
    <w:rsid w:val="00BC2806"/>
    <w:rsid w:val="00BC665A"/>
    <w:rsid w:val="00BF5B7B"/>
    <w:rsid w:val="00C032BE"/>
    <w:rsid w:val="00C46F43"/>
    <w:rsid w:val="00C57206"/>
    <w:rsid w:val="00C653CD"/>
    <w:rsid w:val="00CB3974"/>
    <w:rsid w:val="00CB48B6"/>
    <w:rsid w:val="00CE0AAA"/>
    <w:rsid w:val="00D27C51"/>
    <w:rsid w:val="00D63D56"/>
    <w:rsid w:val="00D830A4"/>
    <w:rsid w:val="00DC6F25"/>
    <w:rsid w:val="00DF1F11"/>
    <w:rsid w:val="00E270AE"/>
    <w:rsid w:val="00E76355"/>
    <w:rsid w:val="00EC339A"/>
    <w:rsid w:val="00ED07BB"/>
    <w:rsid w:val="00EF34CA"/>
    <w:rsid w:val="00EF6E02"/>
    <w:rsid w:val="00EF7262"/>
    <w:rsid w:val="00F061CA"/>
    <w:rsid w:val="00F57218"/>
    <w:rsid w:val="00F90F35"/>
    <w:rsid w:val="00F96F89"/>
    <w:rsid w:val="00FA6586"/>
    <w:rsid w:val="00FC20B2"/>
    <w:rsid w:val="00FE1351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7FB14F55-D068-49F7-878B-5D81317D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6685"/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436685"/>
    <w:pPr>
      <w:keepNext/>
      <w:numPr>
        <w:numId w:val="1"/>
      </w:numPr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43668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4366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436685"/>
    <w:rPr>
      <w:rFonts w:ascii="Symbol" w:hAnsi="Symbol"/>
    </w:rPr>
  </w:style>
  <w:style w:type="character" w:customStyle="1" w:styleId="WW8Num2z1">
    <w:name w:val="WW8Num2z1"/>
    <w:rsid w:val="00436685"/>
    <w:rPr>
      <w:rFonts w:ascii="Courier New" w:hAnsi="Courier New" w:cs="Courier New"/>
    </w:rPr>
  </w:style>
  <w:style w:type="character" w:customStyle="1" w:styleId="WW8Num2z2">
    <w:name w:val="WW8Num2z2"/>
    <w:rsid w:val="00436685"/>
    <w:rPr>
      <w:rFonts w:ascii="Wingdings" w:hAnsi="Wingdings"/>
    </w:rPr>
  </w:style>
  <w:style w:type="character" w:customStyle="1" w:styleId="WW8Num3z0">
    <w:name w:val="WW8Num3z0"/>
    <w:rsid w:val="00436685"/>
    <w:rPr>
      <w:rFonts w:ascii="Symbol" w:hAnsi="Symbol"/>
    </w:rPr>
  </w:style>
  <w:style w:type="character" w:customStyle="1" w:styleId="WW8Num3z1">
    <w:name w:val="WW8Num3z1"/>
    <w:rsid w:val="00436685"/>
    <w:rPr>
      <w:rFonts w:ascii="Courier New" w:hAnsi="Courier New" w:cs="Courier New"/>
    </w:rPr>
  </w:style>
  <w:style w:type="character" w:customStyle="1" w:styleId="WW8Num3z2">
    <w:name w:val="WW8Num3z2"/>
    <w:rsid w:val="00436685"/>
    <w:rPr>
      <w:rFonts w:ascii="Wingdings" w:hAnsi="Wingdings"/>
    </w:rPr>
  </w:style>
  <w:style w:type="character" w:customStyle="1" w:styleId="WW8Num4z0">
    <w:name w:val="WW8Num4z0"/>
    <w:rsid w:val="00436685"/>
    <w:rPr>
      <w:rFonts w:ascii="Symbol" w:hAnsi="Symbol"/>
    </w:rPr>
  </w:style>
  <w:style w:type="character" w:customStyle="1" w:styleId="WW8Num4z1">
    <w:name w:val="WW8Num4z1"/>
    <w:rsid w:val="00436685"/>
    <w:rPr>
      <w:rFonts w:ascii="Courier New" w:hAnsi="Courier New" w:cs="Courier New"/>
    </w:rPr>
  </w:style>
  <w:style w:type="character" w:customStyle="1" w:styleId="WW8Num4z2">
    <w:name w:val="WW8Num4z2"/>
    <w:rsid w:val="00436685"/>
    <w:rPr>
      <w:rFonts w:ascii="Wingdings" w:hAnsi="Wingdings"/>
    </w:rPr>
  </w:style>
  <w:style w:type="character" w:customStyle="1" w:styleId="WW8Num5z0">
    <w:name w:val="WW8Num5z0"/>
    <w:rsid w:val="00436685"/>
    <w:rPr>
      <w:rFonts w:ascii="Symbol" w:hAnsi="Symbol"/>
    </w:rPr>
  </w:style>
  <w:style w:type="character" w:customStyle="1" w:styleId="WW8Num5z1">
    <w:name w:val="WW8Num5z1"/>
    <w:rsid w:val="00436685"/>
    <w:rPr>
      <w:rFonts w:ascii="Courier New" w:hAnsi="Courier New" w:cs="Courier New"/>
    </w:rPr>
  </w:style>
  <w:style w:type="character" w:customStyle="1" w:styleId="WW8Num5z2">
    <w:name w:val="WW8Num5z2"/>
    <w:rsid w:val="00436685"/>
    <w:rPr>
      <w:rFonts w:ascii="Wingdings" w:hAnsi="Wingdings"/>
    </w:rPr>
  </w:style>
  <w:style w:type="character" w:customStyle="1" w:styleId="WW8Num6z0">
    <w:name w:val="WW8Num6z0"/>
    <w:rsid w:val="00436685"/>
    <w:rPr>
      <w:rFonts w:ascii="Symbol" w:hAnsi="Symbol"/>
    </w:rPr>
  </w:style>
  <w:style w:type="character" w:customStyle="1" w:styleId="WW8Num6z1">
    <w:name w:val="WW8Num6z1"/>
    <w:rsid w:val="00436685"/>
    <w:rPr>
      <w:rFonts w:ascii="Courier New" w:hAnsi="Courier New" w:cs="Courier New"/>
    </w:rPr>
  </w:style>
  <w:style w:type="character" w:customStyle="1" w:styleId="WW8Num6z2">
    <w:name w:val="WW8Num6z2"/>
    <w:rsid w:val="00436685"/>
    <w:rPr>
      <w:rFonts w:ascii="Wingdings" w:hAnsi="Wingdings"/>
    </w:rPr>
  </w:style>
  <w:style w:type="character" w:customStyle="1" w:styleId="WW8Num7z0">
    <w:name w:val="WW8Num7z0"/>
    <w:rsid w:val="00436685"/>
    <w:rPr>
      <w:rFonts w:ascii="Symbol" w:hAnsi="Symbol"/>
    </w:rPr>
  </w:style>
  <w:style w:type="character" w:customStyle="1" w:styleId="WW8Num7z1">
    <w:name w:val="WW8Num7z1"/>
    <w:rsid w:val="00436685"/>
    <w:rPr>
      <w:rFonts w:ascii="Courier New" w:hAnsi="Courier New" w:cs="Courier New"/>
    </w:rPr>
  </w:style>
  <w:style w:type="character" w:customStyle="1" w:styleId="WW8Num7z2">
    <w:name w:val="WW8Num7z2"/>
    <w:rsid w:val="00436685"/>
    <w:rPr>
      <w:rFonts w:ascii="Wingdings" w:hAnsi="Wingdings"/>
    </w:rPr>
  </w:style>
  <w:style w:type="character" w:customStyle="1" w:styleId="WW8Num8z0">
    <w:name w:val="WW8Num8z0"/>
    <w:rsid w:val="00436685"/>
    <w:rPr>
      <w:rFonts w:ascii="Symbol" w:hAnsi="Symbol"/>
    </w:rPr>
  </w:style>
  <w:style w:type="character" w:customStyle="1" w:styleId="WW8Num8z1">
    <w:name w:val="WW8Num8z1"/>
    <w:rsid w:val="00436685"/>
    <w:rPr>
      <w:rFonts w:ascii="Courier New" w:hAnsi="Courier New" w:cs="Courier New"/>
    </w:rPr>
  </w:style>
  <w:style w:type="character" w:customStyle="1" w:styleId="WW8Num8z2">
    <w:name w:val="WW8Num8z2"/>
    <w:rsid w:val="00436685"/>
    <w:rPr>
      <w:rFonts w:ascii="Wingdings" w:hAnsi="Wingdings"/>
    </w:rPr>
  </w:style>
  <w:style w:type="character" w:customStyle="1" w:styleId="WW8Num9z0">
    <w:name w:val="WW8Num9z0"/>
    <w:rsid w:val="00436685"/>
    <w:rPr>
      <w:rFonts w:ascii="Symbol" w:hAnsi="Symbol"/>
    </w:rPr>
  </w:style>
  <w:style w:type="character" w:customStyle="1" w:styleId="WW8Num10z0">
    <w:name w:val="WW8Num10z0"/>
    <w:rsid w:val="00436685"/>
    <w:rPr>
      <w:rFonts w:ascii="Symbol" w:hAnsi="Symbol"/>
    </w:rPr>
  </w:style>
  <w:style w:type="character" w:customStyle="1" w:styleId="WW8Num11z0">
    <w:name w:val="WW8Num11z0"/>
    <w:rsid w:val="00436685"/>
    <w:rPr>
      <w:rFonts w:ascii="Symbol" w:hAnsi="Symbol"/>
    </w:rPr>
  </w:style>
  <w:style w:type="character" w:customStyle="1" w:styleId="WW8Num11z1">
    <w:name w:val="WW8Num11z1"/>
    <w:rsid w:val="00436685"/>
    <w:rPr>
      <w:rFonts w:ascii="Courier New" w:hAnsi="Courier New" w:cs="Courier New"/>
    </w:rPr>
  </w:style>
  <w:style w:type="character" w:customStyle="1" w:styleId="WW8Num11z2">
    <w:name w:val="WW8Num11z2"/>
    <w:rsid w:val="00436685"/>
    <w:rPr>
      <w:rFonts w:ascii="Wingdings" w:hAnsi="Wingdings"/>
    </w:rPr>
  </w:style>
  <w:style w:type="character" w:customStyle="1" w:styleId="WW8Num12z0">
    <w:name w:val="WW8Num12z0"/>
    <w:rsid w:val="00436685"/>
    <w:rPr>
      <w:rFonts w:ascii="Symbol" w:hAnsi="Symbol"/>
    </w:rPr>
  </w:style>
  <w:style w:type="character" w:customStyle="1" w:styleId="WW8Num12z1">
    <w:name w:val="WW8Num12z1"/>
    <w:rsid w:val="00436685"/>
    <w:rPr>
      <w:rFonts w:ascii="Courier New" w:hAnsi="Courier New" w:cs="Courier New"/>
    </w:rPr>
  </w:style>
  <w:style w:type="character" w:customStyle="1" w:styleId="WW8Num12z2">
    <w:name w:val="WW8Num12z2"/>
    <w:rsid w:val="00436685"/>
    <w:rPr>
      <w:rFonts w:ascii="Wingdings" w:hAnsi="Wingdings"/>
    </w:rPr>
  </w:style>
  <w:style w:type="character" w:customStyle="1" w:styleId="WW8Num13z0">
    <w:name w:val="WW8Num13z0"/>
    <w:rsid w:val="00436685"/>
    <w:rPr>
      <w:rFonts w:ascii="Symbol" w:hAnsi="Symbol"/>
    </w:rPr>
  </w:style>
  <w:style w:type="character" w:customStyle="1" w:styleId="WW8Num13z1">
    <w:name w:val="WW8Num13z1"/>
    <w:rsid w:val="00436685"/>
    <w:rPr>
      <w:rFonts w:ascii="Courier New" w:hAnsi="Courier New" w:cs="Courier New"/>
    </w:rPr>
  </w:style>
  <w:style w:type="character" w:customStyle="1" w:styleId="WW8Num13z2">
    <w:name w:val="WW8Num13z2"/>
    <w:rsid w:val="00436685"/>
    <w:rPr>
      <w:rFonts w:ascii="Wingdings" w:hAnsi="Wingdings"/>
    </w:rPr>
  </w:style>
  <w:style w:type="character" w:customStyle="1" w:styleId="WW8Num14z0">
    <w:name w:val="WW8Num14z0"/>
    <w:rsid w:val="00436685"/>
    <w:rPr>
      <w:rFonts w:ascii="Symbol" w:hAnsi="Symbol"/>
    </w:rPr>
  </w:style>
  <w:style w:type="character" w:customStyle="1" w:styleId="WW8Num15z0">
    <w:name w:val="WW8Num15z0"/>
    <w:rsid w:val="00436685"/>
    <w:rPr>
      <w:rFonts w:ascii="Symbol" w:hAnsi="Symbol"/>
    </w:rPr>
  </w:style>
  <w:style w:type="character" w:customStyle="1" w:styleId="WW8Num15z1">
    <w:name w:val="WW8Num15z1"/>
    <w:rsid w:val="00436685"/>
    <w:rPr>
      <w:rFonts w:ascii="Courier New" w:hAnsi="Courier New" w:cs="Courier New"/>
    </w:rPr>
  </w:style>
  <w:style w:type="character" w:customStyle="1" w:styleId="WW8Num15z2">
    <w:name w:val="WW8Num15z2"/>
    <w:rsid w:val="00436685"/>
    <w:rPr>
      <w:rFonts w:ascii="Wingdings" w:hAnsi="Wingdings"/>
    </w:rPr>
  </w:style>
  <w:style w:type="character" w:customStyle="1" w:styleId="WW8Num16z0">
    <w:name w:val="WW8Num16z0"/>
    <w:rsid w:val="00436685"/>
    <w:rPr>
      <w:rFonts w:ascii="Symbol" w:hAnsi="Symbol"/>
    </w:rPr>
  </w:style>
  <w:style w:type="character" w:customStyle="1" w:styleId="WW8Num17z0">
    <w:name w:val="WW8Num17z0"/>
    <w:rsid w:val="00436685"/>
    <w:rPr>
      <w:rFonts w:ascii="Symbol" w:hAnsi="Symbol"/>
    </w:rPr>
  </w:style>
  <w:style w:type="character" w:customStyle="1" w:styleId="WW8Num18z0">
    <w:name w:val="WW8Num18z0"/>
    <w:rsid w:val="00436685"/>
    <w:rPr>
      <w:rFonts w:ascii="Symbol" w:hAnsi="Symbol"/>
    </w:rPr>
  </w:style>
  <w:style w:type="character" w:customStyle="1" w:styleId="WW8Num18z1">
    <w:name w:val="WW8Num18z1"/>
    <w:rsid w:val="00436685"/>
    <w:rPr>
      <w:rFonts w:ascii="Courier New" w:hAnsi="Courier New" w:cs="Courier New"/>
    </w:rPr>
  </w:style>
  <w:style w:type="character" w:customStyle="1" w:styleId="WW8Num18z2">
    <w:name w:val="WW8Num18z2"/>
    <w:rsid w:val="00436685"/>
    <w:rPr>
      <w:rFonts w:ascii="Wingdings" w:hAnsi="Wingdings"/>
    </w:rPr>
  </w:style>
  <w:style w:type="character" w:customStyle="1" w:styleId="WW8Num19z0">
    <w:name w:val="WW8Num19z0"/>
    <w:rsid w:val="00436685"/>
    <w:rPr>
      <w:rFonts w:ascii="Symbol" w:hAnsi="Symbol"/>
    </w:rPr>
  </w:style>
  <w:style w:type="character" w:customStyle="1" w:styleId="WW8Num19z1">
    <w:name w:val="WW8Num19z1"/>
    <w:rsid w:val="00436685"/>
    <w:rPr>
      <w:rFonts w:ascii="Courier New" w:hAnsi="Courier New" w:cs="Courier New"/>
    </w:rPr>
  </w:style>
  <w:style w:type="character" w:customStyle="1" w:styleId="WW8Num19z2">
    <w:name w:val="WW8Num19z2"/>
    <w:rsid w:val="00436685"/>
    <w:rPr>
      <w:rFonts w:ascii="Wingdings" w:hAnsi="Wingdings"/>
    </w:rPr>
  </w:style>
  <w:style w:type="character" w:customStyle="1" w:styleId="WW8Num20z0">
    <w:name w:val="WW8Num20z0"/>
    <w:rsid w:val="00436685"/>
    <w:rPr>
      <w:rFonts w:ascii="Symbol" w:hAnsi="Symbol"/>
    </w:rPr>
  </w:style>
  <w:style w:type="character" w:customStyle="1" w:styleId="WW8Num21z0">
    <w:name w:val="WW8Num21z0"/>
    <w:rsid w:val="00436685"/>
    <w:rPr>
      <w:rFonts w:ascii="Symbol" w:hAnsi="Symbol"/>
    </w:rPr>
  </w:style>
  <w:style w:type="character" w:customStyle="1" w:styleId="WW8Num21z1">
    <w:name w:val="WW8Num21z1"/>
    <w:rsid w:val="00436685"/>
    <w:rPr>
      <w:rFonts w:ascii="Courier New" w:hAnsi="Courier New" w:cs="Courier New"/>
    </w:rPr>
  </w:style>
  <w:style w:type="character" w:customStyle="1" w:styleId="WW8Num21z2">
    <w:name w:val="WW8Num21z2"/>
    <w:rsid w:val="00436685"/>
    <w:rPr>
      <w:rFonts w:ascii="Wingdings" w:hAnsi="Wingdings"/>
    </w:rPr>
  </w:style>
  <w:style w:type="character" w:customStyle="1" w:styleId="WW8Num22z0">
    <w:name w:val="WW8Num22z0"/>
    <w:rsid w:val="00436685"/>
    <w:rPr>
      <w:rFonts w:ascii="Symbol" w:hAnsi="Symbol"/>
    </w:rPr>
  </w:style>
  <w:style w:type="character" w:customStyle="1" w:styleId="WW8Num22z1">
    <w:name w:val="WW8Num22z1"/>
    <w:rsid w:val="00436685"/>
    <w:rPr>
      <w:rFonts w:ascii="Courier New" w:hAnsi="Courier New" w:cs="Courier New"/>
    </w:rPr>
  </w:style>
  <w:style w:type="character" w:customStyle="1" w:styleId="WW8Num22z2">
    <w:name w:val="WW8Num22z2"/>
    <w:rsid w:val="00436685"/>
    <w:rPr>
      <w:rFonts w:ascii="Wingdings" w:hAnsi="Wingdings"/>
    </w:rPr>
  </w:style>
  <w:style w:type="character" w:customStyle="1" w:styleId="WW8Num23z0">
    <w:name w:val="WW8Num23z0"/>
    <w:rsid w:val="00436685"/>
    <w:rPr>
      <w:rFonts w:ascii="Symbol" w:hAnsi="Symbol"/>
    </w:rPr>
  </w:style>
  <w:style w:type="character" w:customStyle="1" w:styleId="WW8Num23z1">
    <w:name w:val="WW8Num23z1"/>
    <w:rsid w:val="00436685"/>
    <w:rPr>
      <w:rFonts w:ascii="Courier New" w:hAnsi="Courier New" w:cs="Courier New"/>
    </w:rPr>
  </w:style>
  <w:style w:type="character" w:customStyle="1" w:styleId="WW8Num23z2">
    <w:name w:val="WW8Num23z2"/>
    <w:rsid w:val="00436685"/>
    <w:rPr>
      <w:rFonts w:ascii="Wingdings" w:hAnsi="Wingdings"/>
    </w:rPr>
  </w:style>
  <w:style w:type="character" w:customStyle="1" w:styleId="WW8Num24z0">
    <w:name w:val="WW8Num24z0"/>
    <w:rsid w:val="00436685"/>
    <w:rPr>
      <w:rFonts w:ascii="Symbol" w:hAnsi="Symbol"/>
    </w:rPr>
  </w:style>
  <w:style w:type="character" w:customStyle="1" w:styleId="WW8Num24z1">
    <w:name w:val="WW8Num24z1"/>
    <w:rsid w:val="00436685"/>
    <w:rPr>
      <w:rFonts w:ascii="Courier New" w:hAnsi="Courier New" w:cs="Courier New"/>
    </w:rPr>
  </w:style>
  <w:style w:type="character" w:customStyle="1" w:styleId="WW8Num24z2">
    <w:name w:val="WW8Num24z2"/>
    <w:rsid w:val="00436685"/>
    <w:rPr>
      <w:rFonts w:ascii="Wingdings" w:hAnsi="Wingdings"/>
    </w:rPr>
  </w:style>
  <w:style w:type="character" w:customStyle="1" w:styleId="WW8Num25z0">
    <w:name w:val="WW8Num25z0"/>
    <w:rsid w:val="00436685"/>
    <w:rPr>
      <w:rFonts w:ascii="Symbol" w:hAnsi="Symbol"/>
    </w:rPr>
  </w:style>
  <w:style w:type="character" w:customStyle="1" w:styleId="WW8Num25z1">
    <w:name w:val="WW8Num25z1"/>
    <w:rsid w:val="00436685"/>
    <w:rPr>
      <w:rFonts w:ascii="Courier New" w:hAnsi="Courier New" w:cs="Courier New"/>
    </w:rPr>
  </w:style>
  <w:style w:type="character" w:customStyle="1" w:styleId="WW8Num25z2">
    <w:name w:val="WW8Num25z2"/>
    <w:rsid w:val="00436685"/>
    <w:rPr>
      <w:rFonts w:ascii="Wingdings" w:hAnsi="Wingdings"/>
    </w:rPr>
  </w:style>
  <w:style w:type="character" w:customStyle="1" w:styleId="WW8Num26z0">
    <w:name w:val="WW8Num26z0"/>
    <w:rsid w:val="00436685"/>
    <w:rPr>
      <w:rFonts w:ascii="Symbol" w:hAnsi="Symbol"/>
    </w:rPr>
  </w:style>
  <w:style w:type="character" w:customStyle="1" w:styleId="WW8Num26z1">
    <w:name w:val="WW8Num26z1"/>
    <w:rsid w:val="00436685"/>
    <w:rPr>
      <w:rFonts w:ascii="Courier New" w:hAnsi="Courier New" w:cs="Courier New"/>
    </w:rPr>
  </w:style>
  <w:style w:type="character" w:customStyle="1" w:styleId="WW8Num26z2">
    <w:name w:val="WW8Num26z2"/>
    <w:rsid w:val="00436685"/>
    <w:rPr>
      <w:rFonts w:ascii="Wingdings" w:hAnsi="Wingdings"/>
    </w:rPr>
  </w:style>
  <w:style w:type="character" w:customStyle="1" w:styleId="WW8Num27z0">
    <w:name w:val="WW8Num27z0"/>
    <w:rsid w:val="00436685"/>
    <w:rPr>
      <w:rFonts w:ascii="Symbol" w:hAnsi="Symbol"/>
    </w:rPr>
  </w:style>
  <w:style w:type="character" w:customStyle="1" w:styleId="WW8Num27z1">
    <w:name w:val="WW8Num27z1"/>
    <w:rsid w:val="00436685"/>
    <w:rPr>
      <w:rFonts w:ascii="Courier New" w:hAnsi="Courier New" w:cs="Courier New"/>
    </w:rPr>
  </w:style>
  <w:style w:type="character" w:customStyle="1" w:styleId="WW8Num27z2">
    <w:name w:val="WW8Num27z2"/>
    <w:rsid w:val="00436685"/>
    <w:rPr>
      <w:rFonts w:ascii="Wingdings" w:hAnsi="Wingdings"/>
    </w:rPr>
  </w:style>
  <w:style w:type="character" w:customStyle="1" w:styleId="WW8Num28z0">
    <w:name w:val="WW8Num28z0"/>
    <w:rsid w:val="00436685"/>
    <w:rPr>
      <w:rFonts w:ascii="Symbol" w:hAnsi="Symbol"/>
    </w:rPr>
  </w:style>
  <w:style w:type="character" w:customStyle="1" w:styleId="WW8Num29z0">
    <w:name w:val="WW8Num29z0"/>
    <w:rsid w:val="00436685"/>
    <w:rPr>
      <w:rFonts w:ascii="Symbol" w:hAnsi="Symbol"/>
    </w:rPr>
  </w:style>
  <w:style w:type="character" w:customStyle="1" w:styleId="WW8Num29z1">
    <w:name w:val="WW8Num29z1"/>
    <w:rsid w:val="00436685"/>
    <w:rPr>
      <w:rFonts w:ascii="Courier New" w:hAnsi="Courier New" w:cs="Courier New"/>
    </w:rPr>
  </w:style>
  <w:style w:type="character" w:customStyle="1" w:styleId="WW8Num29z2">
    <w:name w:val="WW8Num29z2"/>
    <w:rsid w:val="00436685"/>
    <w:rPr>
      <w:rFonts w:ascii="Wingdings" w:hAnsi="Wingdings"/>
    </w:rPr>
  </w:style>
  <w:style w:type="character" w:customStyle="1" w:styleId="WW8Num30z0">
    <w:name w:val="WW8Num30z0"/>
    <w:rsid w:val="00436685"/>
    <w:rPr>
      <w:rFonts w:ascii="Symbol" w:hAnsi="Symbol"/>
    </w:rPr>
  </w:style>
  <w:style w:type="character" w:customStyle="1" w:styleId="WW8Num31z0">
    <w:name w:val="WW8Num31z0"/>
    <w:rsid w:val="00436685"/>
    <w:rPr>
      <w:rFonts w:ascii="Symbol" w:hAnsi="Symbol"/>
    </w:rPr>
  </w:style>
  <w:style w:type="character" w:customStyle="1" w:styleId="WW8Num32z0">
    <w:name w:val="WW8Num32z0"/>
    <w:rsid w:val="00436685"/>
    <w:rPr>
      <w:rFonts w:ascii="Symbol" w:hAnsi="Symbol"/>
    </w:rPr>
  </w:style>
  <w:style w:type="character" w:customStyle="1" w:styleId="WW8Num32z1">
    <w:name w:val="WW8Num32z1"/>
    <w:rsid w:val="00436685"/>
    <w:rPr>
      <w:rFonts w:ascii="Courier New" w:hAnsi="Courier New" w:cs="Courier New"/>
    </w:rPr>
  </w:style>
  <w:style w:type="character" w:customStyle="1" w:styleId="WW8Num32z2">
    <w:name w:val="WW8Num32z2"/>
    <w:rsid w:val="00436685"/>
    <w:rPr>
      <w:rFonts w:ascii="Wingdings" w:hAnsi="Wingdings"/>
    </w:rPr>
  </w:style>
  <w:style w:type="character" w:customStyle="1" w:styleId="WW8Num33z1">
    <w:name w:val="WW8Num33z1"/>
    <w:rsid w:val="00436685"/>
    <w:rPr>
      <w:rFonts w:ascii="Symbol" w:hAnsi="Symbol"/>
    </w:rPr>
  </w:style>
  <w:style w:type="character" w:customStyle="1" w:styleId="WW8Num34z0">
    <w:name w:val="WW8Num34z0"/>
    <w:rsid w:val="00436685"/>
    <w:rPr>
      <w:rFonts w:ascii="Symbol" w:hAnsi="Symbol"/>
    </w:rPr>
  </w:style>
  <w:style w:type="character" w:customStyle="1" w:styleId="WW8Num34z1">
    <w:name w:val="WW8Num34z1"/>
    <w:rsid w:val="00436685"/>
    <w:rPr>
      <w:rFonts w:ascii="Courier New" w:hAnsi="Courier New" w:cs="Courier New"/>
    </w:rPr>
  </w:style>
  <w:style w:type="character" w:customStyle="1" w:styleId="WW8Num34z2">
    <w:name w:val="WW8Num34z2"/>
    <w:rsid w:val="00436685"/>
    <w:rPr>
      <w:rFonts w:ascii="Wingdings" w:hAnsi="Wingdings"/>
    </w:rPr>
  </w:style>
  <w:style w:type="character" w:customStyle="1" w:styleId="WW8Num35z0">
    <w:name w:val="WW8Num35z0"/>
    <w:rsid w:val="00436685"/>
    <w:rPr>
      <w:rFonts w:ascii="Symbol" w:hAnsi="Symbol"/>
    </w:rPr>
  </w:style>
  <w:style w:type="character" w:customStyle="1" w:styleId="WW8Num35z1">
    <w:name w:val="WW8Num35z1"/>
    <w:rsid w:val="00436685"/>
    <w:rPr>
      <w:rFonts w:ascii="Courier New" w:hAnsi="Courier New" w:cs="Courier New"/>
    </w:rPr>
  </w:style>
  <w:style w:type="character" w:customStyle="1" w:styleId="WW8Num35z2">
    <w:name w:val="WW8Num35z2"/>
    <w:rsid w:val="00436685"/>
    <w:rPr>
      <w:rFonts w:ascii="Wingdings" w:hAnsi="Wingdings"/>
    </w:rPr>
  </w:style>
  <w:style w:type="character" w:customStyle="1" w:styleId="WW8Num36z0">
    <w:name w:val="WW8Num36z0"/>
    <w:rsid w:val="00436685"/>
    <w:rPr>
      <w:rFonts w:ascii="Symbol" w:hAnsi="Symbol"/>
    </w:rPr>
  </w:style>
  <w:style w:type="character" w:customStyle="1" w:styleId="WW8Num37z0">
    <w:name w:val="WW8Num37z0"/>
    <w:rsid w:val="00436685"/>
    <w:rPr>
      <w:rFonts w:ascii="Symbol" w:hAnsi="Symbol"/>
    </w:rPr>
  </w:style>
  <w:style w:type="character" w:customStyle="1" w:styleId="WW8Num37z1">
    <w:name w:val="WW8Num37z1"/>
    <w:rsid w:val="00436685"/>
    <w:rPr>
      <w:rFonts w:ascii="Courier New" w:hAnsi="Courier New" w:cs="Courier New"/>
    </w:rPr>
  </w:style>
  <w:style w:type="character" w:customStyle="1" w:styleId="WW8Num37z2">
    <w:name w:val="WW8Num37z2"/>
    <w:rsid w:val="00436685"/>
    <w:rPr>
      <w:rFonts w:ascii="Wingdings" w:hAnsi="Wingdings"/>
    </w:rPr>
  </w:style>
  <w:style w:type="character" w:customStyle="1" w:styleId="WW8Num38z0">
    <w:name w:val="WW8Num38z0"/>
    <w:rsid w:val="00436685"/>
    <w:rPr>
      <w:rFonts w:ascii="Symbol" w:hAnsi="Symbol"/>
    </w:rPr>
  </w:style>
  <w:style w:type="character" w:customStyle="1" w:styleId="WW8Num38z1">
    <w:name w:val="WW8Num38z1"/>
    <w:rsid w:val="00436685"/>
    <w:rPr>
      <w:rFonts w:ascii="Courier New" w:hAnsi="Courier New" w:cs="Courier New"/>
    </w:rPr>
  </w:style>
  <w:style w:type="character" w:customStyle="1" w:styleId="WW8Num38z2">
    <w:name w:val="WW8Num38z2"/>
    <w:rsid w:val="00436685"/>
    <w:rPr>
      <w:rFonts w:ascii="Wingdings" w:hAnsi="Wingdings"/>
    </w:rPr>
  </w:style>
  <w:style w:type="character" w:customStyle="1" w:styleId="WW8Num39z0">
    <w:name w:val="WW8Num39z0"/>
    <w:rsid w:val="00436685"/>
    <w:rPr>
      <w:rFonts w:ascii="Symbol" w:hAnsi="Symbol"/>
    </w:rPr>
  </w:style>
  <w:style w:type="character" w:customStyle="1" w:styleId="WW8Num39z1">
    <w:name w:val="WW8Num39z1"/>
    <w:rsid w:val="00436685"/>
    <w:rPr>
      <w:rFonts w:ascii="Courier New" w:hAnsi="Courier New" w:cs="Courier New"/>
    </w:rPr>
  </w:style>
  <w:style w:type="character" w:customStyle="1" w:styleId="WW8Num39z2">
    <w:name w:val="WW8Num39z2"/>
    <w:rsid w:val="00436685"/>
    <w:rPr>
      <w:rFonts w:ascii="Wingdings" w:hAnsi="Wingdings"/>
    </w:rPr>
  </w:style>
  <w:style w:type="character" w:customStyle="1" w:styleId="WW8Num40z0">
    <w:name w:val="WW8Num40z0"/>
    <w:rsid w:val="00436685"/>
    <w:rPr>
      <w:rFonts w:ascii="Symbol" w:hAnsi="Symbol"/>
    </w:rPr>
  </w:style>
  <w:style w:type="character" w:customStyle="1" w:styleId="WW8Num40z1">
    <w:name w:val="WW8Num40z1"/>
    <w:rsid w:val="00436685"/>
    <w:rPr>
      <w:rFonts w:ascii="Courier New" w:hAnsi="Courier New" w:cs="Courier New"/>
    </w:rPr>
  </w:style>
  <w:style w:type="character" w:customStyle="1" w:styleId="WW8Num40z2">
    <w:name w:val="WW8Num40z2"/>
    <w:rsid w:val="00436685"/>
    <w:rPr>
      <w:rFonts w:ascii="Wingdings" w:hAnsi="Wingdings"/>
    </w:rPr>
  </w:style>
  <w:style w:type="character" w:customStyle="1" w:styleId="WW8Num41z0">
    <w:name w:val="WW8Num41z0"/>
    <w:rsid w:val="00436685"/>
    <w:rPr>
      <w:rFonts w:ascii="Symbol" w:hAnsi="Symbol"/>
    </w:rPr>
  </w:style>
  <w:style w:type="character" w:customStyle="1" w:styleId="WW8Num41z1">
    <w:name w:val="WW8Num41z1"/>
    <w:rsid w:val="00436685"/>
    <w:rPr>
      <w:rFonts w:ascii="Courier New" w:hAnsi="Courier New" w:cs="Courier New"/>
    </w:rPr>
  </w:style>
  <w:style w:type="character" w:customStyle="1" w:styleId="WW8Num41z2">
    <w:name w:val="WW8Num41z2"/>
    <w:rsid w:val="00436685"/>
    <w:rPr>
      <w:rFonts w:ascii="Wingdings" w:hAnsi="Wingdings"/>
    </w:rPr>
  </w:style>
  <w:style w:type="character" w:customStyle="1" w:styleId="WW8Num42z0">
    <w:name w:val="WW8Num42z0"/>
    <w:rsid w:val="00436685"/>
    <w:rPr>
      <w:rFonts w:ascii="Symbol" w:hAnsi="Symbol"/>
    </w:rPr>
  </w:style>
  <w:style w:type="character" w:customStyle="1" w:styleId="WW8Num42z1">
    <w:name w:val="WW8Num42z1"/>
    <w:rsid w:val="00436685"/>
    <w:rPr>
      <w:rFonts w:ascii="Courier New" w:hAnsi="Courier New" w:cs="Courier New"/>
    </w:rPr>
  </w:style>
  <w:style w:type="character" w:customStyle="1" w:styleId="WW8Num42z2">
    <w:name w:val="WW8Num42z2"/>
    <w:rsid w:val="00436685"/>
    <w:rPr>
      <w:rFonts w:ascii="Wingdings" w:hAnsi="Wingdings"/>
    </w:rPr>
  </w:style>
  <w:style w:type="character" w:customStyle="1" w:styleId="WW8Num43z0">
    <w:name w:val="WW8Num43z0"/>
    <w:rsid w:val="00436685"/>
    <w:rPr>
      <w:rFonts w:ascii="Symbol" w:hAnsi="Symbol"/>
    </w:rPr>
  </w:style>
  <w:style w:type="character" w:customStyle="1" w:styleId="WW8Num44z0">
    <w:name w:val="WW8Num44z0"/>
    <w:rsid w:val="00436685"/>
    <w:rPr>
      <w:rFonts w:ascii="Symbol" w:hAnsi="Symbol"/>
    </w:rPr>
  </w:style>
  <w:style w:type="character" w:customStyle="1" w:styleId="WW8Num44z1">
    <w:name w:val="WW8Num44z1"/>
    <w:rsid w:val="00436685"/>
    <w:rPr>
      <w:rFonts w:ascii="Courier New" w:hAnsi="Courier New" w:cs="Courier New"/>
    </w:rPr>
  </w:style>
  <w:style w:type="character" w:customStyle="1" w:styleId="WW8Num44z2">
    <w:name w:val="WW8Num44z2"/>
    <w:rsid w:val="00436685"/>
    <w:rPr>
      <w:rFonts w:ascii="Wingdings" w:hAnsi="Wingdings"/>
    </w:rPr>
  </w:style>
  <w:style w:type="character" w:customStyle="1" w:styleId="WW8Num45z0">
    <w:name w:val="WW8Num45z0"/>
    <w:rsid w:val="00436685"/>
    <w:rPr>
      <w:rFonts w:ascii="Symbol" w:hAnsi="Symbol"/>
    </w:rPr>
  </w:style>
  <w:style w:type="character" w:customStyle="1" w:styleId="WW8Num45z1">
    <w:name w:val="WW8Num45z1"/>
    <w:rsid w:val="00436685"/>
    <w:rPr>
      <w:rFonts w:ascii="Courier New" w:hAnsi="Courier New" w:cs="Courier New"/>
    </w:rPr>
  </w:style>
  <w:style w:type="character" w:customStyle="1" w:styleId="WW8Num45z2">
    <w:name w:val="WW8Num45z2"/>
    <w:rsid w:val="00436685"/>
    <w:rPr>
      <w:rFonts w:ascii="Wingdings" w:hAnsi="Wingdings"/>
    </w:rPr>
  </w:style>
  <w:style w:type="character" w:customStyle="1" w:styleId="WW8Num46z0">
    <w:name w:val="WW8Num46z0"/>
    <w:rsid w:val="00436685"/>
    <w:rPr>
      <w:rFonts w:ascii="Symbol" w:hAnsi="Symbol"/>
    </w:rPr>
  </w:style>
  <w:style w:type="character" w:customStyle="1" w:styleId="WW8Num46z1">
    <w:name w:val="WW8Num46z1"/>
    <w:rsid w:val="00436685"/>
    <w:rPr>
      <w:rFonts w:ascii="Wingdings" w:hAnsi="Wingdings"/>
    </w:rPr>
  </w:style>
  <w:style w:type="character" w:customStyle="1" w:styleId="WW8Num46z2">
    <w:name w:val="WW8Num46z2"/>
    <w:rsid w:val="00436685"/>
    <w:rPr>
      <w:rFonts w:ascii="Times New Roman" w:eastAsia="Times New Roman" w:hAnsi="Times New Roman" w:cs="Times New Roman"/>
    </w:rPr>
  </w:style>
  <w:style w:type="character" w:customStyle="1" w:styleId="WW8Num46z4">
    <w:name w:val="WW8Num46z4"/>
    <w:rsid w:val="00436685"/>
    <w:rPr>
      <w:rFonts w:ascii="Courier New" w:hAnsi="Courier New" w:cs="Courier New"/>
    </w:rPr>
  </w:style>
  <w:style w:type="character" w:customStyle="1" w:styleId="WW8Num47z0">
    <w:name w:val="WW8Num47z0"/>
    <w:rsid w:val="00436685"/>
    <w:rPr>
      <w:rFonts w:ascii="Symbol" w:hAnsi="Symbol"/>
    </w:rPr>
  </w:style>
  <w:style w:type="character" w:customStyle="1" w:styleId="WW8Num47z1">
    <w:name w:val="WW8Num47z1"/>
    <w:rsid w:val="00436685"/>
    <w:rPr>
      <w:rFonts w:ascii="Courier New" w:hAnsi="Courier New" w:cs="Courier New"/>
    </w:rPr>
  </w:style>
  <w:style w:type="character" w:customStyle="1" w:styleId="WW8Num47z2">
    <w:name w:val="WW8Num47z2"/>
    <w:rsid w:val="00436685"/>
    <w:rPr>
      <w:rFonts w:ascii="Wingdings" w:hAnsi="Wingdings"/>
    </w:rPr>
  </w:style>
  <w:style w:type="character" w:customStyle="1" w:styleId="WW8Num48z0">
    <w:name w:val="WW8Num48z0"/>
    <w:rsid w:val="00436685"/>
    <w:rPr>
      <w:rFonts w:ascii="Symbol" w:hAnsi="Symbol"/>
    </w:rPr>
  </w:style>
  <w:style w:type="character" w:customStyle="1" w:styleId="WW8Num48z1">
    <w:name w:val="WW8Num48z1"/>
    <w:rsid w:val="00436685"/>
    <w:rPr>
      <w:rFonts w:ascii="Courier New" w:hAnsi="Courier New" w:cs="Courier New"/>
    </w:rPr>
  </w:style>
  <w:style w:type="character" w:customStyle="1" w:styleId="WW8Num48z2">
    <w:name w:val="WW8Num48z2"/>
    <w:rsid w:val="00436685"/>
    <w:rPr>
      <w:rFonts w:ascii="Wingdings" w:hAnsi="Wingdings"/>
    </w:rPr>
  </w:style>
  <w:style w:type="character" w:customStyle="1" w:styleId="WW8Num49z0">
    <w:name w:val="WW8Num49z0"/>
    <w:rsid w:val="00436685"/>
    <w:rPr>
      <w:rFonts w:ascii="Symbol" w:hAnsi="Symbol"/>
    </w:rPr>
  </w:style>
  <w:style w:type="character" w:customStyle="1" w:styleId="WW8Num50z0">
    <w:name w:val="WW8Num50z0"/>
    <w:rsid w:val="00436685"/>
    <w:rPr>
      <w:rFonts w:ascii="Symbol" w:hAnsi="Symbol"/>
      <w:b w:val="0"/>
    </w:rPr>
  </w:style>
  <w:style w:type="character" w:customStyle="1" w:styleId="WW8Num51z0">
    <w:name w:val="WW8Num51z0"/>
    <w:rsid w:val="00436685"/>
    <w:rPr>
      <w:rFonts w:ascii="Symbol" w:hAnsi="Symbol"/>
    </w:rPr>
  </w:style>
  <w:style w:type="character" w:customStyle="1" w:styleId="WW8Num51z1">
    <w:name w:val="WW8Num51z1"/>
    <w:rsid w:val="00436685"/>
    <w:rPr>
      <w:rFonts w:ascii="Courier New" w:hAnsi="Courier New" w:cs="Courier New"/>
    </w:rPr>
  </w:style>
  <w:style w:type="character" w:customStyle="1" w:styleId="WW8Num51z2">
    <w:name w:val="WW8Num51z2"/>
    <w:rsid w:val="00436685"/>
    <w:rPr>
      <w:rFonts w:ascii="Wingdings" w:hAnsi="Wingdings"/>
    </w:rPr>
  </w:style>
  <w:style w:type="character" w:customStyle="1" w:styleId="WW8Num52z0">
    <w:name w:val="WW8Num52z0"/>
    <w:rsid w:val="00436685"/>
    <w:rPr>
      <w:rFonts w:ascii="Symbol" w:hAnsi="Symbol"/>
    </w:rPr>
  </w:style>
  <w:style w:type="character" w:customStyle="1" w:styleId="WW8Num52z1">
    <w:name w:val="WW8Num52z1"/>
    <w:rsid w:val="00436685"/>
    <w:rPr>
      <w:rFonts w:ascii="Courier New" w:hAnsi="Courier New" w:cs="Courier New"/>
    </w:rPr>
  </w:style>
  <w:style w:type="character" w:customStyle="1" w:styleId="WW8Num52z2">
    <w:name w:val="WW8Num52z2"/>
    <w:rsid w:val="00436685"/>
    <w:rPr>
      <w:rFonts w:ascii="Wingdings" w:hAnsi="Wingdings"/>
    </w:rPr>
  </w:style>
  <w:style w:type="character" w:customStyle="1" w:styleId="WW8Num53z0">
    <w:name w:val="WW8Num53z0"/>
    <w:rsid w:val="00436685"/>
    <w:rPr>
      <w:rFonts w:ascii="Symbol" w:hAnsi="Symbol"/>
    </w:rPr>
  </w:style>
  <w:style w:type="character" w:customStyle="1" w:styleId="WW8Num53z1">
    <w:name w:val="WW8Num53z1"/>
    <w:rsid w:val="00436685"/>
    <w:rPr>
      <w:rFonts w:ascii="Courier New" w:hAnsi="Courier New" w:cs="Courier New"/>
    </w:rPr>
  </w:style>
  <w:style w:type="character" w:customStyle="1" w:styleId="WW8Num53z2">
    <w:name w:val="WW8Num53z2"/>
    <w:rsid w:val="00436685"/>
    <w:rPr>
      <w:rFonts w:ascii="Wingdings" w:hAnsi="Wingdings"/>
    </w:rPr>
  </w:style>
  <w:style w:type="character" w:customStyle="1" w:styleId="WW8Num54z0">
    <w:name w:val="WW8Num54z0"/>
    <w:rsid w:val="00436685"/>
    <w:rPr>
      <w:rFonts w:ascii="Symbol" w:hAnsi="Symbol"/>
    </w:rPr>
  </w:style>
  <w:style w:type="character" w:customStyle="1" w:styleId="WW8Num54z1">
    <w:name w:val="WW8Num54z1"/>
    <w:rsid w:val="00436685"/>
    <w:rPr>
      <w:rFonts w:ascii="Courier New" w:hAnsi="Courier New" w:cs="Courier New"/>
    </w:rPr>
  </w:style>
  <w:style w:type="character" w:customStyle="1" w:styleId="WW8Num54z2">
    <w:name w:val="WW8Num54z2"/>
    <w:rsid w:val="00436685"/>
    <w:rPr>
      <w:rFonts w:ascii="Wingdings" w:hAnsi="Wingdings"/>
    </w:rPr>
  </w:style>
  <w:style w:type="character" w:customStyle="1" w:styleId="WW8Num55z0">
    <w:name w:val="WW8Num55z0"/>
    <w:rsid w:val="00436685"/>
    <w:rPr>
      <w:rFonts w:ascii="Symbol" w:hAnsi="Symbol"/>
    </w:rPr>
  </w:style>
  <w:style w:type="character" w:customStyle="1" w:styleId="WW8Num55z1">
    <w:name w:val="WW8Num55z1"/>
    <w:rsid w:val="00436685"/>
    <w:rPr>
      <w:rFonts w:ascii="Courier New" w:hAnsi="Courier New" w:cs="Courier New"/>
    </w:rPr>
  </w:style>
  <w:style w:type="character" w:customStyle="1" w:styleId="WW8Num55z2">
    <w:name w:val="WW8Num55z2"/>
    <w:rsid w:val="00436685"/>
    <w:rPr>
      <w:rFonts w:ascii="Wingdings" w:hAnsi="Wingdings"/>
    </w:rPr>
  </w:style>
  <w:style w:type="character" w:customStyle="1" w:styleId="WW8Num56z0">
    <w:name w:val="WW8Num56z0"/>
    <w:rsid w:val="00436685"/>
    <w:rPr>
      <w:rFonts w:ascii="Symbol" w:hAnsi="Symbol"/>
    </w:rPr>
  </w:style>
  <w:style w:type="character" w:customStyle="1" w:styleId="WW8Num56z1">
    <w:name w:val="WW8Num56z1"/>
    <w:rsid w:val="00436685"/>
    <w:rPr>
      <w:rFonts w:ascii="Courier New" w:hAnsi="Courier New" w:cs="Courier New"/>
    </w:rPr>
  </w:style>
  <w:style w:type="character" w:customStyle="1" w:styleId="WW8Num56z2">
    <w:name w:val="WW8Num56z2"/>
    <w:rsid w:val="00436685"/>
    <w:rPr>
      <w:rFonts w:ascii="Wingdings" w:hAnsi="Wingdings"/>
    </w:rPr>
  </w:style>
  <w:style w:type="character" w:customStyle="1" w:styleId="WW8Num57z0">
    <w:name w:val="WW8Num57z0"/>
    <w:rsid w:val="00436685"/>
    <w:rPr>
      <w:rFonts w:ascii="Symbol" w:hAnsi="Symbol"/>
    </w:rPr>
  </w:style>
  <w:style w:type="character" w:customStyle="1" w:styleId="WW8Num58z0">
    <w:name w:val="WW8Num58z0"/>
    <w:rsid w:val="00436685"/>
    <w:rPr>
      <w:rFonts w:ascii="Symbol" w:hAnsi="Symbol"/>
    </w:rPr>
  </w:style>
  <w:style w:type="character" w:customStyle="1" w:styleId="WW8Num58z1">
    <w:name w:val="WW8Num58z1"/>
    <w:rsid w:val="00436685"/>
    <w:rPr>
      <w:rFonts w:ascii="Courier New" w:hAnsi="Courier New" w:cs="Courier New"/>
    </w:rPr>
  </w:style>
  <w:style w:type="character" w:customStyle="1" w:styleId="WW8Num58z2">
    <w:name w:val="WW8Num58z2"/>
    <w:rsid w:val="00436685"/>
    <w:rPr>
      <w:rFonts w:ascii="Wingdings" w:hAnsi="Wingdings"/>
    </w:rPr>
  </w:style>
  <w:style w:type="character" w:customStyle="1" w:styleId="WW8Num59z0">
    <w:name w:val="WW8Num59z0"/>
    <w:rsid w:val="00436685"/>
    <w:rPr>
      <w:rFonts w:ascii="Symbol" w:hAnsi="Symbol"/>
    </w:rPr>
  </w:style>
  <w:style w:type="character" w:customStyle="1" w:styleId="WW8Num59z1">
    <w:name w:val="WW8Num59z1"/>
    <w:rsid w:val="00436685"/>
    <w:rPr>
      <w:rFonts w:ascii="Courier New" w:hAnsi="Courier New" w:cs="Courier New"/>
    </w:rPr>
  </w:style>
  <w:style w:type="character" w:customStyle="1" w:styleId="WW8Num59z2">
    <w:name w:val="WW8Num59z2"/>
    <w:rsid w:val="00436685"/>
    <w:rPr>
      <w:rFonts w:ascii="Wingdings" w:hAnsi="Wingdings"/>
    </w:rPr>
  </w:style>
  <w:style w:type="character" w:customStyle="1" w:styleId="WW8Num60z0">
    <w:name w:val="WW8Num60z0"/>
    <w:rsid w:val="00436685"/>
    <w:rPr>
      <w:rFonts w:ascii="Symbol" w:hAnsi="Symbol"/>
    </w:rPr>
  </w:style>
  <w:style w:type="character" w:customStyle="1" w:styleId="WW8Num60z1">
    <w:name w:val="WW8Num60z1"/>
    <w:rsid w:val="00436685"/>
    <w:rPr>
      <w:rFonts w:ascii="Courier New" w:hAnsi="Courier New" w:cs="Courier New"/>
    </w:rPr>
  </w:style>
  <w:style w:type="character" w:customStyle="1" w:styleId="WW8Num60z2">
    <w:name w:val="WW8Num60z2"/>
    <w:rsid w:val="00436685"/>
    <w:rPr>
      <w:rFonts w:ascii="Wingdings" w:hAnsi="Wingdings"/>
    </w:rPr>
  </w:style>
  <w:style w:type="character" w:customStyle="1" w:styleId="WW8Num61z0">
    <w:name w:val="WW8Num61z0"/>
    <w:rsid w:val="00436685"/>
    <w:rPr>
      <w:rFonts w:ascii="Symbol" w:hAnsi="Symbol"/>
    </w:rPr>
  </w:style>
  <w:style w:type="character" w:customStyle="1" w:styleId="WW8Num61z1">
    <w:name w:val="WW8Num61z1"/>
    <w:rsid w:val="00436685"/>
    <w:rPr>
      <w:rFonts w:ascii="Courier New" w:hAnsi="Courier New" w:cs="Courier New"/>
    </w:rPr>
  </w:style>
  <w:style w:type="character" w:customStyle="1" w:styleId="WW8Num61z2">
    <w:name w:val="WW8Num61z2"/>
    <w:rsid w:val="00436685"/>
    <w:rPr>
      <w:rFonts w:ascii="Wingdings" w:hAnsi="Wingdings"/>
    </w:rPr>
  </w:style>
  <w:style w:type="character" w:customStyle="1" w:styleId="WW8Num62z0">
    <w:name w:val="WW8Num62z0"/>
    <w:rsid w:val="00436685"/>
    <w:rPr>
      <w:rFonts w:ascii="Wingdings" w:hAnsi="Wingdings"/>
    </w:rPr>
  </w:style>
  <w:style w:type="character" w:customStyle="1" w:styleId="WW8Num62z1">
    <w:name w:val="WW8Num62z1"/>
    <w:rsid w:val="00436685"/>
    <w:rPr>
      <w:rFonts w:ascii="Symbol" w:hAnsi="Symbol"/>
    </w:rPr>
  </w:style>
  <w:style w:type="character" w:customStyle="1" w:styleId="WW8Num62z4">
    <w:name w:val="WW8Num62z4"/>
    <w:rsid w:val="00436685"/>
    <w:rPr>
      <w:rFonts w:ascii="Courier New" w:hAnsi="Courier New" w:cs="Courier New"/>
    </w:rPr>
  </w:style>
  <w:style w:type="character" w:customStyle="1" w:styleId="WW8Num63z0">
    <w:name w:val="WW8Num63z0"/>
    <w:rsid w:val="00436685"/>
    <w:rPr>
      <w:rFonts w:ascii="Symbol" w:hAnsi="Symbol"/>
    </w:rPr>
  </w:style>
  <w:style w:type="character" w:customStyle="1" w:styleId="WW8Num63z1">
    <w:name w:val="WW8Num63z1"/>
    <w:rsid w:val="00436685"/>
    <w:rPr>
      <w:rFonts w:ascii="Courier New" w:hAnsi="Courier New" w:cs="Courier New"/>
    </w:rPr>
  </w:style>
  <w:style w:type="character" w:customStyle="1" w:styleId="WW8Num63z2">
    <w:name w:val="WW8Num63z2"/>
    <w:rsid w:val="00436685"/>
    <w:rPr>
      <w:rFonts w:ascii="Wingdings" w:hAnsi="Wingdings"/>
    </w:rPr>
  </w:style>
  <w:style w:type="character" w:customStyle="1" w:styleId="WW8Num64z0">
    <w:name w:val="WW8Num64z0"/>
    <w:rsid w:val="00436685"/>
    <w:rPr>
      <w:rFonts w:ascii="Symbol" w:hAnsi="Symbol"/>
      <w:b w:val="0"/>
    </w:rPr>
  </w:style>
  <w:style w:type="character" w:customStyle="1" w:styleId="WW8Num65z0">
    <w:name w:val="WW8Num65z0"/>
    <w:rsid w:val="00436685"/>
    <w:rPr>
      <w:rFonts w:ascii="Symbol" w:hAnsi="Symbol"/>
    </w:rPr>
  </w:style>
  <w:style w:type="character" w:customStyle="1" w:styleId="WW8Num65z1">
    <w:name w:val="WW8Num65z1"/>
    <w:rsid w:val="00436685"/>
    <w:rPr>
      <w:rFonts w:ascii="Courier New" w:hAnsi="Courier New" w:cs="Courier New"/>
    </w:rPr>
  </w:style>
  <w:style w:type="character" w:customStyle="1" w:styleId="WW8Num65z2">
    <w:name w:val="WW8Num65z2"/>
    <w:rsid w:val="00436685"/>
    <w:rPr>
      <w:rFonts w:ascii="Wingdings" w:hAnsi="Wingdings"/>
    </w:rPr>
  </w:style>
  <w:style w:type="character" w:customStyle="1" w:styleId="WW8Num66z0">
    <w:name w:val="WW8Num66z0"/>
    <w:rsid w:val="00436685"/>
    <w:rPr>
      <w:rFonts w:ascii="Symbol" w:hAnsi="Symbol"/>
    </w:rPr>
  </w:style>
  <w:style w:type="character" w:customStyle="1" w:styleId="WW8Num66z1">
    <w:name w:val="WW8Num66z1"/>
    <w:rsid w:val="00436685"/>
    <w:rPr>
      <w:rFonts w:ascii="Courier New" w:hAnsi="Courier New" w:cs="Courier New"/>
    </w:rPr>
  </w:style>
  <w:style w:type="character" w:customStyle="1" w:styleId="WW8Num66z2">
    <w:name w:val="WW8Num66z2"/>
    <w:rsid w:val="00436685"/>
    <w:rPr>
      <w:rFonts w:ascii="Wingdings" w:hAnsi="Wingdings"/>
    </w:rPr>
  </w:style>
  <w:style w:type="character" w:customStyle="1" w:styleId="WW8Num67z0">
    <w:name w:val="WW8Num67z0"/>
    <w:rsid w:val="00436685"/>
    <w:rPr>
      <w:rFonts w:ascii="Symbol" w:hAnsi="Symbol"/>
    </w:rPr>
  </w:style>
  <w:style w:type="character" w:customStyle="1" w:styleId="WW8Num68z0">
    <w:name w:val="WW8Num68z0"/>
    <w:rsid w:val="00436685"/>
    <w:rPr>
      <w:rFonts w:ascii="Symbol" w:hAnsi="Symbol"/>
    </w:rPr>
  </w:style>
  <w:style w:type="character" w:customStyle="1" w:styleId="WW8Num68z1">
    <w:name w:val="WW8Num68z1"/>
    <w:rsid w:val="00436685"/>
    <w:rPr>
      <w:rFonts w:ascii="Courier New" w:hAnsi="Courier New" w:cs="Courier New"/>
    </w:rPr>
  </w:style>
  <w:style w:type="character" w:customStyle="1" w:styleId="WW8Num68z2">
    <w:name w:val="WW8Num68z2"/>
    <w:rsid w:val="00436685"/>
    <w:rPr>
      <w:rFonts w:ascii="Wingdings" w:hAnsi="Wingdings"/>
    </w:rPr>
  </w:style>
  <w:style w:type="character" w:customStyle="1" w:styleId="WW8Num69z0">
    <w:name w:val="WW8Num69z0"/>
    <w:rsid w:val="00436685"/>
    <w:rPr>
      <w:rFonts w:ascii="Symbol" w:hAnsi="Symbol"/>
    </w:rPr>
  </w:style>
  <w:style w:type="character" w:customStyle="1" w:styleId="WW8Num69z1">
    <w:name w:val="WW8Num69z1"/>
    <w:rsid w:val="00436685"/>
    <w:rPr>
      <w:rFonts w:ascii="Courier New" w:hAnsi="Courier New" w:cs="Courier New"/>
    </w:rPr>
  </w:style>
  <w:style w:type="character" w:customStyle="1" w:styleId="WW8Num69z2">
    <w:name w:val="WW8Num69z2"/>
    <w:rsid w:val="00436685"/>
    <w:rPr>
      <w:rFonts w:ascii="Wingdings" w:hAnsi="Wingdings"/>
    </w:rPr>
  </w:style>
  <w:style w:type="character" w:customStyle="1" w:styleId="WW8Num70z0">
    <w:name w:val="WW8Num70z0"/>
    <w:rsid w:val="00436685"/>
    <w:rPr>
      <w:rFonts w:ascii="Symbol" w:hAnsi="Symbol"/>
    </w:rPr>
  </w:style>
  <w:style w:type="character" w:customStyle="1" w:styleId="WW8Num70z1">
    <w:name w:val="WW8Num70z1"/>
    <w:rsid w:val="00436685"/>
    <w:rPr>
      <w:rFonts w:ascii="Courier New" w:hAnsi="Courier New" w:cs="Courier New"/>
    </w:rPr>
  </w:style>
  <w:style w:type="character" w:customStyle="1" w:styleId="WW8Num70z2">
    <w:name w:val="WW8Num70z2"/>
    <w:rsid w:val="00436685"/>
    <w:rPr>
      <w:rFonts w:ascii="Wingdings" w:hAnsi="Wingdings"/>
    </w:rPr>
  </w:style>
  <w:style w:type="character" w:customStyle="1" w:styleId="WW8Num71z0">
    <w:name w:val="WW8Num71z0"/>
    <w:rsid w:val="00436685"/>
    <w:rPr>
      <w:rFonts w:ascii="Symbol" w:hAnsi="Symbol"/>
    </w:rPr>
  </w:style>
  <w:style w:type="character" w:customStyle="1" w:styleId="WW8Num71z1">
    <w:name w:val="WW8Num71z1"/>
    <w:rsid w:val="00436685"/>
    <w:rPr>
      <w:rFonts w:ascii="Courier New" w:hAnsi="Courier New" w:cs="Courier New"/>
    </w:rPr>
  </w:style>
  <w:style w:type="character" w:customStyle="1" w:styleId="WW8Num71z2">
    <w:name w:val="WW8Num71z2"/>
    <w:rsid w:val="00436685"/>
    <w:rPr>
      <w:rFonts w:ascii="Wingdings" w:hAnsi="Wingdings"/>
    </w:rPr>
  </w:style>
  <w:style w:type="character" w:customStyle="1" w:styleId="WW8Num72z0">
    <w:name w:val="WW8Num72z0"/>
    <w:rsid w:val="00436685"/>
    <w:rPr>
      <w:rFonts w:ascii="Symbol" w:hAnsi="Symbol"/>
    </w:rPr>
  </w:style>
  <w:style w:type="character" w:customStyle="1" w:styleId="WW8Num72z1">
    <w:name w:val="WW8Num72z1"/>
    <w:rsid w:val="00436685"/>
    <w:rPr>
      <w:rFonts w:ascii="Courier New" w:hAnsi="Courier New" w:cs="Courier New"/>
    </w:rPr>
  </w:style>
  <w:style w:type="character" w:customStyle="1" w:styleId="WW8Num72z2">
    <w:name w:val="WW8Num72z2"/>
    <w:rsid w:val="00436685"/>
    <w:rPr>
      <w:rFonts w:ascii="Wingdings" w:hAnsi="Wingdings"/>
    </w:rPr>
  </w:style>
  <w:style w:type="character" w:customStyle="1" w:styleId="WW8Num73z0">
    <w:name w:val="WW8Num73z0"/>
    <w:rsid w:val="00436685"/>
    <w:rPr>
      <w:rFonts w:ascii="Symbol" w:hAnsi="Symbol"/>
    </w:rPr>
  </w:style>
  <w:style w:type="character" w:customStyle="1" w:styleId="WW8Num73z1">
    <w:name w:val="WW8Num73z1"/>
    <w:rsid w:val="00436685"/>
    <w:rPr>
      <w:rFonts w:ascii="Courier New" w:hAnsi="Courier New" w:cs="Courier New"/>
    </w:rPr>
  </w:style>
  <w:style w:type="character" w:customStyle="1" w:styleId="WW8Num73z2">
    <w:name w:val="WW8Num73z2"/>
    <w:rsid w:val="00436685"/>
    <w:rPr>
      <w:rFonts w:ascii="Wingdings" w:hAnsi="Wingdings"/>
    </w:rPr>
  </w:style>
  <w:style w:type="character" w:customStyle="1" w:styleId="WW8Num74z0">
    <w:name w:val="WW8Num74z0"/>
    <w:rsid w:val="00436685"/>
    <w:rPr>
      <w:rFonts w:ascii="Symbol" w:hAnsi="Symbol"/>
    </w:rPr>
  </w:style>
  <w:style w:type="character" w:customStyle="1" w:styleId="WW8Num75z0">
    <w:name w:val="WW8Num75z0"/>
    <w:rsid w:val="00436685"/>
    <w:rPr>
      <w:rFonts w:ascii="Symbol" w:hAnsi="Symbol"/>
    </w:rPr>
  </w:style>
  <w:style w:type="character" w:customStyle="1" w:styleId="WW8Num75z1">
    <w:name w:val="WW8Num75z1"/>
    <w:rsid w:val="00436685"/>
    <w:rPr>
      <w:rFonts w:ascii="Courier New" w:hAnsi="Courier New" w:cs="Courier New"/>
    </w:rPr>
  </w:style>
  <w:style w:type="character" w:customStyle="1" w:styleId="WW8Num75z2">
    <w:name w:val="WW8Num75z2"/>
    <w:rsid w:val="00436685"/>
    <w:rPr>
      <w:rFonts w:ascii="Wingdings" w:hAnsi="Wingdings"/>
    </w:rPr>
  </w:style>
  <w:style w:type="character" w:customStyle="1" w:styleId="WW8Num76z0">
    <w:name w:val="WW8Num76z0"/>
    <w:rsid w:val="00436685"/>
    <w:rPr>
      <w:rFonts w:ascii="Symbol" w:hAnsi="Symbol"/>
      <w:b w:val="0"/>
    </w:rPr>
  </w:style>
  <w:style w:type="character" w:customStyle="1" w:styleId="WW8Num76z1">
    <w:name w:val="WW8Num76z1"/>
    <w:rsid w:val="00436685"/>
    <w:rPr>
      <w:b w:val="0"/>
    </w:rPr>
  </w:style>
  <w:style w:type="character" w:customStyle="1" w:styleId="WW8Num77z0">
    <w:name w:val="WW8Num77z0"/>
    <w:rsid w:val="00436685"/>
    <w:rPr>
      <w:rFonts w:ascii="Symbol" w:hAnsi="Symbol"/>
    </w:rPr>
  </w:style>
  <w:style w:type="character" w:customStyle="1" w:styleId="WW8Num77z1">
    <w:name w:val="WW8Num77z1"/>
    <w:rsid w:val="00436685"/>
    <w:rPr>
      <w:rFonts w:ascii="Courier New" w:hAnsi="Courier New" w:cs="Courier New"/>
    </w:rPr>
  </w:style>
  <w:style w:type="character" w:customStyle="1" w:styleId="WW8Num77z2">
    <w:name w:val="WW8Num77z2"/>
    <w:rsid w:val="00436685"/>
    <w:rPr>
      <w:rFonts w:ascii="Wingdings" w:hAnsi="Wingdings"/>
    </w:rPr>
  </w:style>
  <w:style w:type="character" w:customStyle="1" w:styleId="WW8Num78z0">
    <w:name w:val="WW8Num78z0"/>
    <w:rsid w:val="00436685"/>
    <w:rPr>
      <w:rFonts w:ascii="Symbol" w:hAnsi="Symbol"/>
    </w:rPr>
  </w:style>
  <w:style w:type="character" w:customStyle="1" w:styleId="WW8Num78z1">
    <w:name w:val="WW8Num78z1"/>
    <w:rsid w:val="00436685"/>
    <w:rPr>
      <w:rFonts w:ascii="Courier New" w:hAnsi="Courier New" w:cs="Courier New"/>
    </w:rPr>
  </w:style>
  <w:style w:type="character" w:customStyle="1" w:styleId="WW8Num78z2">
    <w:name w:val="WW8Num78z2"/>
    <w:rsid w:val="00436685"/>
    <w:rPr>
      <w:rFonts w:ascii="Wingdings" w:hAnsi="Wingdings"/>
    </w:rPr>
  </w:style>
  <w:style w:type="character" w:customStyle="1" w:styleId="WW8Num79z0">
    <w:name w:val="WW8Num79z0"/>
    <w:rsid w:val="00436685"/>
    <w:rPr>
      <w:rFonts w:ascii="Symbol" w:hAnsi="Symbol"/>
    </w:rPr>
  </w:style>
  <w:style w:type="character" w:customStyle="1" w:styleId="WW8Num79z1">
    <w:name w:val="WW8Num79z1"/>
    <w:rsid w:val="00436685"/>
    <w:rPr>
      <w:rFonts w:ascii="Courier New" w:hAnsi="Courier New" w:cs="Courier New"/>
    </w:rPr>
  </w:style>
  <w:style w:type="character" w:customStyle="1" w:styleId="WW8Num79z2">
    <w:name w:val="WW8Num79z2"/>
    <w:rsid w:val="00436685"/>
    <w:rPr>
      <w:rFonts w:ascii="Wingdings" w:hAnsi="Wingdings"/>
    </w:rPr>
  </w:style>
  <w:style w:type="character" w:customStyle="1" w:styleId="WW8Num80z0">
    <w:name w:val="WW8Num80z0"/>
    <w:rsid w:val="00436685"/>
    <w:rPr>
      <w:rFonts w:ascii="Symbol" w:hAnsi="Symbol"/>
    </w:rPr>
  </w:style>
  <w:style w:type="character" w:customStyle="1" w:styleId="WW8Num80z1">
    <w:name w:val="WW8Num80z1"/>
    <w:rsid w:val="00436685"/>
    <w:rPr>
      <w:rFonts w:ascii="Courier New" w:hAnsi="Courier New" w:cs="Courier New"/>
    </w:rPr>
  </w:style>
  <w:style w:type="character" w:customStyle="1" w:styleId="WW8Num80z2">
    <w:name w:val="WW8Num80z2"/>
    <w:rsid w:val="00436685"/>
    <w:rPr>
      <w:rFonts w:ascii="Wingdings" w:hAnsi="Wingdings"/>
    </w:rPr>
  </w:style>
  <w:style w:type="character" w:customStyle="1" w:styleId="WW8Num81z0">
    <w:name w:val="WW8Num81z0"/>
    <w:rsid w:val="00436685"/>
    <w:rPr>
      <w:rFonts w:ascii="Symbol" w:hAnsi="Symbol"/>
    </w:rPr>
  </w:style>
  <w:style w:type="character" w:customStyle="1" w:styleId="WW8Num81z1">
    <w:name w:val="WW8Num81z1"/>
    <w:rsid w:val="00436685"/>
    <w:rPr>
      <w:rFonts w:ascii="Courier New" w:hAnsi="Courier New" w:cs="Courier New"/>
    </w:rPr>
  </w:style>
  <w:style w:type="character" w:customStyle="1" w:styleId="WW8Num81z2">
    <w:name w:val="WW8Num81z2"/>
    <w:rsid w:val="00436685"/>
    <w:rPr>
      <w:rFonts w:ascii="Wingdings" w:hAnsi="Wingdings"/>
    </w:rPr>
  </w:style>
  <w:style w:type="character" w:customStyle="1" w:styleId="WW8Num82z0">
    <w:name w:val="WW8Num82z0"/>
    <w:rsid w:val="00436685"/>
    <w:rPr>
      <w:rFonts w:ascii="Symbol" w:hAnsi="Symbol"/>
    </w:rPr>
  </w:style>
  <w:style w:type="character" w:customStyle="1" w:styleId="WW8Num82z1">
    <w:name w:val="WW8Num82z1"/>
    <w:rsid w:val="00436685"/>
    <w:rPr>
      <w:rFonts w:ascii="Courier New" w:hAnsi="Courier New" w:cs="Courier New"/>
    </w:rPr>
  </w:style>
  <w:style w:type="character" w:customStyle="1" w:styleId="WW8Num82z2">
    <w:name w:val="WW8Num82z2"/>
    <w:rsid w:val="00436685"/>
    <w:rPr>
      <w:rFonts w:ascii="Wingdings" w:hAnsi="Wingdings"/>
    </w:rPr>
  </w:style>
  <w:style w:type="character" w:customStyle="1" w:styleId="WW8Num83z0">
    <w:name w:val="WW8Num83z0"/>
    <w:rsid w:val="00436685"/>
    <w:rPr>
      <w:rFonts w:ascii="Symbol" w:hAnsi="Symbol"/>
    </w:rPr>
  </w:style>
  <w:style w:type="character" w:customStyle="1" w:styleId="WW8Num84z0">
    <w:name w:val="WW8Num84z0"/>
    <w:rsid w:val="00436685"/>
    <w:rPr>
      <w:rFonts w:ascii="Symbol" w:hAnsi="Symbol"/>
    </w:rPr>
  </w:style>
  <w:style w:type="character" w:customStyle="1" w:styleId="WW8Num84z1">
    <w:name w:val="WW8Num84z1"/>
    <w:rsid w:val="00436685"/>
    <w:rPr>
      <w:rFonts w:ascii="Courier New" w:hAnsi="Courier New" w:cs="Courier New"/>
    </w:rPr>
  </w:style>
  <w:style w:type="character" w:customStyle="1" w:styleId="WW8Num84z2">
    <w:name w:val="WW8Num84z2"/>
    <w:rsid w:val="00436685"/>
    <w:rPr>
      <w:rFonts w:ascii="Wingdings" w:hAnsi="Wingdings"/>
    </w:rPr>
  </w:style>
  <w:style w:type="character" w:customStyle="1" w:styleId="WW8Num85z0">
    <w:name w:val="WW8Num85z0"/>
    <w:rsid w:val="00436685"/>
    <w:rPr>
      <w:rFonts w:ascii="Symbol" w:hAnsi="Symbol"/>
    </w:rPr>
  </w:style>
  <w:style w:type="character" w:customStyle="1" w:styleId="WW8Num85z1">
    <w:name w:val="WW8Num85z1"/>
    <w:rsid w:val="00436685"/>
    <w:rPr>
      <w:rFonts w:ascii="Courier New" w:hAnsi="Courier New" w:cs="Courier New"/>
    </w:rPr>
  </w:style>
  <w:style w:type="character" w:customStyle="1" w:styleId="WW8Num85z2">
    <w:name w:val="WW8Num85z2"/>
    <w:rsid w:val="00436685"/>
    <w:rPr>
      <w:rFonts w:ascii="Wingdings" w:hAnsi="Wingdings"/>
    </w:rPr>
  </w:style>
  <w:style w:type="character" w:customStyle="1" w:styleId="WW8Num86z0">
    <w:name w:val="WW8Num86z0"/>
    <w:rsid w:val="00436685"/>
    <w:rPr>
      <w:rFonts w:ascii="Symbol" w:hAnsi="Symbol"/>
    </w:rPr>
  </w:style>
  <w:style w:type="character" w:customStyle="1" w:styleId="WW8Num87z0">
    <w:name w:val="WW8Num87z0"/>
    <w:rsid w:val="00436685"/>
    <w:rPr>
      <w:rFonts w:ascii="Symbol" w:hAnsi="Symbol"/>
    </w:rPr>
  </w:style>
  <w:style w:type="character" w:customStyle="1" w:styleId="WW8Num88z0">
    <w:name w:val="WW8Num88z0"/>
    <w:rsid w:val="00436685"/>
    <w:rPr>
      <w:rFonts w:ascii="Times New Roman" w:eastAsia="Times New Roman" w:hAnsi="Times New Roman" w:cs="Times New Roman"/>
    </w:rPr>
  </w:style>
  <w:style w:type="character" w:customStyle="1" w:styleId="WW8Num88z1">
    <w:name w:val="WW8Num88z1"/>
    <w:rsid w:val="00436685"/>
    <w:rPr>
      <w:rFonts w:ascii="Symbol" w:hAnsi="Symbol"/>
    </w:rPr>
  </w:style>
  <w:style w:type="character" w:customStyle="1" w:styleId="WW8Num88z2">
    <w:name w:val="WW8Num88z2"/>
    <w:rsid w:val="00436685"/>
    <w:rPr>
      <w:rFonts w:ascii="Wingdings" w:hAnsi="Wingdings"/>
    </w:rPr>
  </w:style>
  <w:style w:type="character" w:customStyle="1" w:styleId="WW8Num88z4">
    <w:name w:val="WW8Num88z4"/>
    <w:rsid w:val="00436685"/>
    <w:rPr>
      <w:rFonts w:ascii="Courier New" w:hAnsi="Courier New"/>
    </w:rPr>
  </w:style>
  <w:style w:type="character" w:customStyle="1" w:styleId="WW8Num89z0">
    <w:name w:val="WW8Num89z0"/>
    <w:rsid w:val="00436685"/>
    <w:rPr>
      <w:rFonts w:ascii="Symbol" w:hAnsi="Symbol"/>
    </w:rPr>
  </w:style>
  <w:style w:type="character" w:customStyle="1" w:styleId="WW8Num89z1">
    <w:name w:val="WW8Num89z1"/>
    <w:rsid w:val="00436685"/>
    <w:rPr>
      <w:rFonts w:ascii="Courier New" w:hAnsi="Courier New" w:cs="Courier New"/>
    </w:rPr>
  </w:style>
  <w:style w:type="character" w:customStyle="1" w:styleId="WW8Num89z2">
    <w:name w:val="WW8Num89z2"/>
    <w:rsid w:val="00436685"/>
    <w:rPr>
      <w:rFonts w:ascii="Wingdings" w:hAnsi="Wingdings"/>
    </w:rPr>
  </w:style>
  <w:style w:type="character" w:customStyle="1" w:styleId="WW8Num90z0">
    <w:name w:val="WW8Num90z0"/>
    <w:rsid w:val="00436685"/>
    <w:rPr>
      <w:rFonts w:ascii="Symbol" w:hAnsi="Symbol"/>
    </w:rPr>
  </w:style>
  <w:style w:type="character" w:customStyle="1" w:styleId="WW8Num90z1">
    <w:name w:val="WW8Num90z1"/>
    <w:rsid w:val="00436685"/>
    <w:rPr>
      <w:rFonts w:ascii="Courier New" w:hAnsi="Courier New" w:cs="Courier New"/>
    </w:rPr>
  </w:style>
  <w:style w:type="character" w:customStyle="1" w:styleId="WW8Num90z2">
    <w:name w:val="WW8Num90z2"/>
    <w:rsid w:val="00436685"/>
    <w:rPr>
      <w:rFonts w:ascii="Wingdings" w:hAnsi="Wingdings"/>
    </w:rPr>
  </w:style>
  <w:style w:type="character" w:customStyle="1" w:styleId="WW8Num91z0">
    <w:name w:val="WW8Num91z0"/>
    <w:rsid w:val="00436685"/>
    <w:rPr>
      <w:rFonts w:ascii="Symbol" w:hAnsi="Symbol"/>
      <w:b w:val="0"/>
    </w:rPr>
  </w:style>
  <w:style w:type="character" w:customStyle="1" w:styleId="WW8Num92z0">
    <w:name w:val="WW8Num92z0"/>
    <w:rsid w:val="00436685"/>
    <w:rPr>
      <w:rFonts w:ascii="Wingdings" w:hAnsi="Wingdings"/>
    </w:rPr>
  </w:style>
  <w:style w:type="character" w:customStyle="1" w:styleId="WW8Num92z1">
    <w:name w:val="WW8Num92z1"/>
    <w:rsid w:val="00436685"/>
    <w:rPr>
      <w:rFonts w:ascii="Courier New" w:hAnsi="Courier New" w:cs="Courier New"/>
    </w:rPr>
  </w:style>
  <w:style w:type="character" w:customStyle="1" w:styleId="WW8Num92z3">
    <w:name w:val="WW8Num92z3"/>
    <w:rsid w:val="00436685"/>
    <w:rPr>
      <w:rFonts w:ascii="Symbol" w:hAnsi="Symbol"/>
    </w:rPr>
  </w:style>
  <w:style w:type="character" w:customStyle="1" w:styleId="WW8Num93z0">
    <w:name w:val="WW8Num93z0"/>
    <w:rsid w:val="00436685"/>
    <w:rPr>
      <w:rFonts w:ascii="Symbol" w:hAnsi="Symbol"/>
    </w:rPr>
  </w:style>
  <w:style w:type="character" w:customStyle="1" w:styleId="WW8Num93z1">
    <w:name w:val="WW8Num93z1"/>
    <w:rsid w:val="00436685"/>
    <w:rPr>
      <w:rFonts w:ascii="Courier New" w:hAnsi="Courier New" w:cs="Courier New"/>
    </w:rPr>
  </w:style>
  <w:style w:type="character" w:customStyle="1" w:styleId="WW8Num93z2">
    <w:name w:val="WW8Num93z2"/>
    <w:rsid w:val="00436685"/>
    <w:rPr>
      <w:rFonts w:ascii="Wingdings" w:hAnsi="Wingdings"/>
    </w:rPr>
  </w:style>
  <w:style w:type="character" w:customStyle="1" w:styleId="WW8Num94z0">
    <w:name w:val="WW8Num94z0"/>
    <w:rsid w:val="00436685"/>
    <w:rPr>
      <w:rFonts w:ascii="Symbol" w:hAnsi="Symbol"/>
    </w:rPr>
  </w:style>
  <w:style w:type="character" w:customStyle="1" w:styleId="WW8Num94z1">
    <w:name w:val="WW8Num94z1"/>
    <w:rsid w:val="00436685"/>
    <w:rPr>
      <w:rFonts w:ascii="Courier New" w:hAnsi="Courier New" w:cs="Courier New"/>
    </w:rPr>
  </w:style>
  <w:style w:type="character" w:customStyle="1" w:styleId="WW8Num94z2">
    <w:name w:val="WW8Num94z2"/>
    <w:rsid w:val="00436685"/>
    <w:rPr>
      <w:rFonts w:ascii="Wingdings" w:hAnsi="Wingdings"/>
    </w:rPr>
  </w:style>
  <w:style w:type="character" w:customStyle="1" w:styleId="WW8Num95z0">
    <w:name w:val="WW8Num95z0"/>
    <w:rsid w:val="00436685"/>
    <w:rPr>
      <w:rFonts w:ascii="Symbol" w:hAnsi="Symbol"/>
    </w:rPr>
  </w:style>
  <w:style w:type="character" w:customStyle="1" w:styleId="WW8Num95z1">
    <w:name w:val="WW8Num95z1"/>
    <w:rsid w:val="00436685"/>
    <w:rPr>
      <w:rFonts w:ascii="Courier New" w:hAnsi="Courier New" w:cs="Courier New"/>
    </w:rPr>
  </w:style>
  <w:style w:type="character" w:customStyle="1" w:styleId="WW8Num95z2">
    <w:name w:val="WW8Num95z2"/>
    <w:rsid w:val="00436685"/>
    <w:rPr>
      <w:rFonts w:ascii="Wingdings" w:hAnsi="Wingdings"/>
    </w:rPr>
  </w:style>
  <w:style w:type="character" w:customStyle="1" w:styleId="WW8Num96z0">
    <w:name w:val="WW8Num96z0"/>
    <w:rsid w:val="00436685"/>
    <w:rPr>
      <w:rFonts w:ascii="Symbol" w:hAnsi="Symbol"/>
    </w:rPr>
  </w:style>
  <w:style w:type="character" w:customStyle="1" w:styleId="WW8Num96z1">
    <w:name w:val="WW8Num96z1"/>
    <w:rsid w:val="00436685"/>
    <w:rPr>
      <w:rFonts w:ascii="Courier New" w:hAnsi="Courier New" w:cs="Courier New"/>
    </w:rPr>
  </w:style>
  <w:style w:type="character" w:customStyle="1" w:styleId="WW8Num96z2">
    <w:name w:val="WW8Num96z2"/>
    <w:rsid w:val="00436685"/>
    <w:rPr>
      <w:rFonts w:ascii="Wingdings" w:hAnsi="Wingdings"/>
    </w:rPr>
  </w:style>
  <w:style w:type="character" w:customStyle="1" w:styleId="WW8Num97z0">
    <w:name w:val="WW8Num97z0"/>
    <w:rsid w:val="00436685"/>
    <w:rPr>
      <w:rFonts w:ascii="Symbol" w:hAnsi="Symbol"/>
    </w:rPr>
  </w:style>
  <w:style w:type="character" w:customStyle="1" w:styleId="WW8Num98z0">
    <w:name w:val="WW8Num98z0"/>
    <w:rsid w:val="00436685"/>
    <w:rPr>
      <w:rFonts w:ascii="Symbol" w:hAnsi="Symbol"/>
    </w:rPr>
  </w:style>
  <w:style w:type="character" w:customStyle="1" w:styleId="WW8Num99z0">
    <w:name w:val="WW8Num99z0"/>
    <w:rsid w:val="00436685"/>
    <w:rPr>
      <w:rFonts w:ascii="Symbol" w:hAnsi="Symbol"/>
    </w:rPr>
  </w:style>
  <w:style w:type="character" w:customStyle="1" w:styleId="WW8Num99z1">
    <w:name w:val="WW8Num99z1"/>
    <w:rsid w:val="00436685"/>
    <w:rPr>
      <w:rFonts w:ascii="Courier New" w:hAnsi="Courier New" w:cs="Courier New"/>
    </w:rPr>
  </w:style>
  <w:style w:type="character" w:customStyle="1" w:styleId="WW8Num99z2">
    <w:name w:val="WW8Num99z2"/>
    <w:rsid w:val="00436685"/>
    <w:rPr>
      <w:rFonts w:ascii="Wingdings" w:hAnsi="Wingdings"/>
    </w:rPr>
  </w:style>
  <w:style w:type="character" w:customStyle="1" w:styleId="WW8Num100z0">
    <w:name w:val="WW8Num100z0"/>
    <w:rsid w:val="00436685"/>
    <w:rPr>
      <w:rFonts w:ascii="Symbol" w:hAnsi="Symbol"/>
    </w:rPr>
  </w:style>
  <w:style w:type="character" w:customStyle="1" w:styleId="WW8Num100z1">
    <w:name w:val="WW8Num100z1"/>
    <w:rsid w:val="00436685"/>
    <w:rPr>
      <w:rFonts w:ascii="Courier New" w:hAnsi="Courier New" w:cs="Courier New"/>
    </w:rPr>
  </w:style>
  <w:style w:type="character" w:customStyle="1" w:styleId="WW8Num100z2">
    <w:name w:val="WW8Num100z2"/>
    <w:rsid w:val="00436685"/>
    <w:rPr>
      <w:rFonts w:ascii="Wingdings" w:hAnsi="Wingdings"/>
    </w:rPr>
  </w:style>
  <w:style w:type="character" w:customStyle="1" w:styleId="WW8Num101z0">
    <w:name w:val="WW8Num101z0"/>
    <w:rsid w:val="00436685"/>
    <w:rPr>
      <w:rFonts w:ascii="Wingdings" w:hAnsi="Wingdings"/>
    </w:rPr>
  </w:style>
  <w:style w:type="character" w:customStyle="1" w:styleId="WW8Num102z0">
    <w:name w:val="WW8Num102z0"/>
    <w:rsid w:val="00436685"/>
    <w:rPr>
      <w:rFonts w:ascii="Symbol" w:hAnsi="Symbol"/>
    </w:rPr>
  </w:style>
  <w:style w:type="character" w:customStyle="1" w:styleId="WW8Num103z0">
    <w:name w:val="WW8Num103z0"/>
    <w:rsid w:val="00436685"/>
    <w:rPr>
      <w:rFonts w:ascii="Symbol" w:hAnsi="Symbol"/>
    </w:rPr>
  </w:style>
  <w:style w:type="character" w:customStyle="1" w:styleId="WW8Num103z1">
    <w:name w:val="WW8Num103z1"/>
    <w:rsid w:val="00436685"/>
    <w:rPr>
      <w:rFonts w:ascii="Courier New" w:hAnsi="Courier New" w:cs="Courier New"/>
    </w:rPr>
  </w:style>
  <w:style w:type="character" w:customStyle="1" w:styleId="WW8Num103z2">
    <w:name w:val="WW8Num103z2"/>
    <w:rsid w:val="00436685"/>
    <w:rPr>
      <w:rFonts w:ascii="Wingdings" w:hAnsi="Wingdings"/>
    </w:rPr>
  </w:style>
  <w:style w:type="character" w:customStyle="1" w:styleId="WW8Num104z0">
    <w:name w:val="WW8Num104z0"/>
    <w:rsid w:val="00436685"/>
    <w:rPr>
      <w:rFonts w:ascii="Symbol" w:hAnsi="Symbol"/>
    </w:rPr>
  </w:style>
  <w:style w:type="character" w:customStyle="1" w:styleId="WW8Num105z0">
    <w:name w:val="WW8Num105z0"/>
    <w:rsid w:val="00436685"/>
    <w:rPr>
      <w:rFonts w:ascii="Symbol" w:hAnsi="Symbol"/>
    </w:rPr>
  </w:style>
  <w:style w:type="character" w:customStyle="1" w:styleId="WW8Num105z1">
    <w:name w:val="WW8Num105z1"/>
    <w:rsid w:val="00436685"/>
    <w:rPr>
      <w:rFonts w:ascii="Courier New" w:hAnsi="Courier New" w:cs="Courier New"/>
    </w:rPr>
  </w:style>
  <w:style w:type="character" w:customStyle="1" w:styleId="WW8Num105z2">
    <w:name w:val="WW8Num105z2"/>
    <w:rsid w:val="00436685"/>
    <w:rPr>
      <w:rFonts w:ascii="Wingdings" w:hAnsi="Wingdings"/>
    </w:rPr>
  </w:style>
  <w:style w:type="character" w:customStyle="1" w:styleId="WW8Num106z0">
    <w:name w:val="WW8Num106z0"/>
    <w:rsid w:val="00436685"/>
    <w:rPr>
      <w:rFonts w:ascii="Symbol" w:hAnsi="Symbol"/>
    </w:rPr>
  </w:style>
  <w:style w:type="character" w:customStyle="1" w:styleId="WW8Num106z1">
    <w:name w:val="WW8Num106z1"/>
    <w:rsid w:val="00436685"/>
    <w:rPr>
      <w:rFonts w:ascii="Courier New" w:hAnsi="Courier New" w:cs="Courier New"/>
    </w:rPr>
  </w:style>
  <w:style w:type="character" w:customStyle="1" w:styleId="WW8Num106z2">
    <w:name w:val="WW8Num106z2"/>
    <w:rsid w:val="00436685"/>
    <w:rPr>
      <w:rFonts w:ascii="Wingdings" w:hAnsi="Wingdings"/>
    </w:rPr>
  </w:style>
  <w:style w:type="character" w:customStyle="1" w:styleId="WW8Num107z0">
    <w:name w:val="WW8Num107z0"/>
    <w:rsid w:val="00436685"/>
    <w:rPr>
      <w:rFonts w:ascii="Symbol" w:hAnsi="Symbol"/>
    </w:rPr>
  </w:style>
  <w:style w:type="character" w:customStyle="1" w:styleId="WW8Num107z1">
    <w:name w:val="WW8Num107z1"/>
    <w:rsid w:val="00436685"/>
    <w:rPr>
      <w:rFonts w:ascii="Courier New" w:hAnsi="Courier New" w:cs="Courier New"/>
    </w:rPr>
  </w:style>
  <w:style w:type="character" w:customStyle="1" w:styleId="WW8Num107z2">
    <w:name w:val="WW8Num107z2"/>
    <w:rsid w:val="00436685"/>
    <w:rPr>
      <w:rFonts w:ascii="Wingdings" w:hAnsi="Wingdings"/>
    </w:rPr>
  </w:style>
  <w:style w:type="character" w:customStyle="1" w:styleId="WW8Num108z0">
    <w:name w:val="WW8Num108z0"/>
    <w:rsid w:val="00436685"/>
    <w:rPr>
      <w:rFonts w:ascii="Symbol" w:hAnsi="Symbol"/>
    </w:rPr>
  </w:style>
  <w:style w:type="character" w:customStyle="1" w:styleId="WW8Num109z0">
    <w:name w:val="WW8Num109z0"/>
    <w:rsid w:val="00436685"/>
    <w:rPr>
      <w:rFonts w:ascii="Symbol" w:hAnsi="Symbol"/>
    </w:rPr>
  </w:style>
  <w:style w:type="character" w:customStyle="1" w:styleId="WW8Num109z1">
    <w:name w:val="WW8Num109z1"/>
    <w:rsid w:val="00436685"/>
    <w:rPr>
      <w:rFonts w:ascii="Courier New" w:hAnsi="Courier New" w:cs="Courier New"/>
    </w:rPr>
  </w:style>
  <w:style w:type="character" w:customStyle="1" w:styleId="WW8Num109z2">
    <w:name w:val="WW8Num109z2"/>
    <w:rsid w:val="00436685"/>
    <w:rPr>
      <w:rFonts w:ascii="Wingdings" w:hAnsi="Wingdings"/>
    </w:rPr>
  </w:style>
  <w:style w:type="character" w:customStyle="1" w:styleId="WW8Num110z0">
    <w:name w:val="WW8Num110z0"/>
    <w:rsid w:val="00436685"/>
    <w:rPr>
      <w:rFonts w:ascii="Symbol" w:hAnsi="Symbol"/>
    </w:rPr>
  </w:style>
  <w:style w:type="character" w:customStyle="1" w:styleId="WW8Num110z1">
    <w:name w:val="WW8Num110z1"/>
    <w:rsid w:val="00436685"/>
    <w:rPr>
      <w:rFonts w:ascii="Courier New" w:hAnsi="Courier New" w:cs="Courier New"/>
    </w:rPr>
  </w:style>
  <w:style w:type="character" w:customStyle="1" w:styleId="WW8Num110z2">
    <w:name w:val="WW8Num110z2"/>
    <w:rsid w:val="00436685"/>
    <w:rPr>
      <w:rFonts w:ascii="Wingdings" w:hAnsi="Wingdings"/>
    </w:rPr>
  </w:style>
  <w:style w:type="character" w:customStyle="1" w:styleId="WW8Num111z0">
    <w:name w:val="WW8Num111z0"/>
    <w:rsid w:val="00436685"/>
    <w:rPr>
      <w:rFonts w:ascii="Symbol" w:hAnsi="Symbol"/>
    </w:rPr>
  </w:style>
  <w:style w:type="character" w:customStyle="1" w:styleId="WW8Num112z0">
    <w:name w:val="WW8Num112z0"/>
    <w:rsid w:val="00436685"/>
    <w:rPr>
      <w:rFonts w:ascii="Symbol" w:hAnsi="Symbol"/>
    </w:rPr>
  </w:style>
  <w:style w:type="character" w:customStyle="1" w:styleId="WW8Num113z0">
    <w:name w:val="WW8Num113z0"/>
    <w:rsid w:val="00436685"/>
    <w:rPr>
      <w:rFonts w:ascii="Symbol" w:hAnsi="Symbol"/>
    </w:rPr>
  </w:style>
  <w:style w:type="character" w:customStyle="1" w:styleId="WW8Num114z0">
    <w:name w:val="WW8Num114z0"/>
    <w:rsid w:val="00436685"/>
    <w:rPr>
      <w:rFonts w:ascii="Symbol" w:hAnsi="Symbol"/>
    </w:rPr>
  </w:style>
  <w:style w:type="character" w:customStyle="1" w:styleId="WW8Num114z1">
    <w:name w:val="WW8Num114z1"/>
    <w:rsid w:val="00436685"/>
    <w:rPr>
      <w:rFonts w:ascii="Wingdings" w:hAnsi="Wingdings" w:cs="Times New Roman"/>
    </w:rPr>
  </w:style>
  <w:style w:type="character" w:customStyle="1" w:styleId="WW8Num114z2">
    <w:name w:val="WW8Num114z2"/>
    <w:rsid w:val="00436685"/>
    <w:rPr>
      <w:rFonts w:ascii="Wingdings" w:hAnsi="Wingdings"/>
    </w:rPr>
  </w:style>
  <w:style w:type="character" w:customStyle="1" w:styleId="WW8Num114z4">
    <w:name w:val="WW8Num114z4"/>
    <w:rsid w:val="00436685"/>
    <w:rPr>
      <w:rFonts w:ascii="Courier New" w:hAnsi="Courier New" w:cs="Courier New"/>
    </w:rPr>
  </w:style>
  <w:style w:type="character" w:customStyle="1" w:styleId="WW8NumSt4z0">
    <w:name w:val="WW8NumSt4z0"/>
    <w:rsid w:val="00436685"/>
    <w:rPr>
      <w:rFonts w:ascii="Symbol" w:hAnsi="Symbol"/>
    </w:rPr>
  </w:style>
  <w:style w:type="character" w:customStyle="1" w:styleId="WW8NumSt4z1">
    <w:name w:val="WW8NumSt4z1"/>
    <w:rsid w:val="00436685"/>
    <w:rPr>
      <w:rFonts w:ascii="Courier New" w:hAnsi="Courier New" w:cs="Courier New"/>
    </w:rPr>
  </w:style>
  <w:style w:type="character" w:customStyle="1" w:styleId="WW8NumSt4z2">
    <w:name w:val="WW8NumSt4z2"/>
    <w:rsid w:val="00436685"/>
    <w:rPr>
      <w:rFonts w:ascii="Wingdings" w:hAnsi="Wingdings"/>
    </w:rPr>
  </w:style>
  <w:style w:type="character" w:customStyle="1" w:styleId="Bekezdsalapbettpusa1">
    <w:name w:val="Bekezdés alapbetűtípusa1"/>
    <w:rsid w:val="00436685"/>
  </w:style>
  <w:style w:type="character" w:styleId="Oldalszm">
    <w:name w:val="page number"/>
    <w:basedOn w:val="Bekezdsalapbettpusa1"/>
    <w:rsid w:val="00436685"/>
  </w:style>
  <w:style w:type="character" w:customStyle="1" w:styleId="lfejChar">
    <w:name w:val="Élőfej Char"/>
    <w:basedOn w:val="Bekezdsalapbettpusa1"/>
    <w:rsid w:val="00436685"/>
    <w:rPr>
      <w:sz w:val="24"/>
      <w:szCs w:val="24"/>
    </w:rPr>
  </w:style>
  <w:style w:type="character" w:customStyle="1" w:styleId="Cmsor2Char">
    <w:name w:val="Címsor 2 Char"/>
    <w:basedOn w:val="Bekezdsalapbettpusa1"/>
    <w:rsid w:val="00436685"/>
    <w:rPr>
      <w:rFonts w:ascii="Arial" w:hAnsi="Arial" w:cs="Arial"/>
      <w:b/>
      <w:bCs/>
      <w:i/>
      <w:iCs/>
      <w:sz w:val="28"/>
      <w:szCs w:val="28"/>
    </w:rPr>
  </w:style>
  <w:style w:type="character" w:customStyle="1" w:styleId="llbChar">
    <w:name w:val="Élőláb Char"/>
    <w:basedOn w:val="Bekezdsalapbettpusa1"/>
    <w:rsid w:val="00436685"/>
    <w:rPr>
      <w:sz w:val="24"/>
      <w:szCs w:val="24"/>
    </w:rPr>
  </w:style>
  <w:style w:type="character" w:customStyle="1" w:styleId="Felsorolsjel">
    <w:name w:val="Felsorolásjel"/>
    <w:rsid w:val="00436685"/>
    <w:rPr>
      <w:rFonts w:ascii="OpenSymbol" w:eastAsia="OpenSymbol" w:hAnsi="OpenSymbol" w:cs="OpenSymbol"/>
    </w:rPr>
  </w:style>
  <w:style w:type="character" w:customStyle="1" w:styleId="Szmozsjelek">
    <w:name w:val="Számozásjelek"/>
    <w:rsid w:val="00436685"/>
  </w:style>
  <w:style w:type="paragraph" w:customStyle="1" w:styleId="Cmsor">
    <w:name w:val="Címsor"/>
    <w:basedOn w:val="Norml"/>
    <w:next w:val="Szvegtrzs"/>
    <w:rsid w:val="0043668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zvegtrzs">
    <w:name w:val="Body Text"/>
    <w:basedOn w:val="Norml"/>
    <w:rsid w:val="00436685"/>
    <w:rPr>
      <w:b/>
      <w:bCs/>
    </w:rPr>
  </w:style>
  <w:style w:type="paragraph" w:styleId="Lista">
    <w:name w:val="List"/>
    <w:basedOn w:val="Szvegtrzs"/>
    <w:rsid w:val="00436685"/>
    <w:rPr>
      <w:rFonts w:cs="Mangal"/>
    </w:rPr>
  </w:style>
  <w:style w:type="paragraph" w:customStyle="1" w:styleId="Felirat">
    <w:name w:val="Felirat"/>
    <w:basedOn w:val="Norml"/>
    <w:rsid w:val="0043668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436685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rsid w:val="00436685"/>
    <w:rPr>
      <w:i/>
      <w:iCs/>
    </w:rPr>
  </w:style>
  <w:style w:type="paragraph" w:styleId="Cm">
    <w:name w:val="Title"/>
    <w:basedOn w:val="Norml"/>
    <w:next w:val="Alcm"/>
    <w:qFormat/>
    <w:rsid w:val="00436685"/>
    <w:pPr>
      <w:jc w:val="center"/>
    </w:pPr>
    <w:rPr>
      <w:sz w:val="28"/>
    </w:rPr>
  </w:style>
  <w:style w:type="paragraph" w:styleId="Alcm">
    <w:name w:val="Subtitle"/>
    <w:basedOn w:val="Cmsor"/>
    <w:next w:val="Szvegtrzs"/>
    <w:qFormat/>
    <w:rsid w:val="00436685"/>
    <w:pPr>
      <w:jc w:val="center"/>
    </w:pPr>
    <w:rPr>
      <w:i/>
      <w:iCs/>
    </w:rPr>
  </w:style>
  <w:style w:type="paragraph" w:styleId="llb">
    <w:name w:val="footer"/>
    <w:basedOn w:val="Norml"/>
    <w:rsid w:val="00436685"/>
    <w:pPr>
      <w:tabs>
        <w:tab w:val="center" w:pos="4536"/>
        <w:tab w:val="right" w:pos="9072"/>
      </w:tabs>
    </w:pPr>
  </w:style>
  <w:style w:type="paragraph" w:styleId="lfej">
    <w:name w:val="header"/>
    <w:basedOn w:val="Norml"/>
    <w:rsid w:val="0043668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rsid w:val="00436685"/>
    <w:pPr>
      <w:suppressLineNumbers/>
    </w:pPr>
  </w:style>
  <w:style w:type="paragraph" w:customStyle="1" w:styleId="Tblzatfejlc">
    <w:name w:val="Táblázatfejléc"/>
    <w:basedOn w:val="Tblzattartalom"/>
    <w:rsid w:val="0043668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36685"/>
  </w:style>
  <w:style w:type="table" w:styleId="Rcsostblzat">
    <w:name w:val="Table Grid"/>
    <w:basedOn w:val="Normltblzat"/>
    <w:rsid w:val="003C0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C2A2C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589C2-AC3A-48BA-80B0-03950718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5368</Words>
  <Characters>37044</Characters>
  <Application>Microsoft Office Word</Application>
  <DocSecurity>0</DocSecurity>
  <Lines>308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Csecsemő- és gyermeknevelő gondozó szak</vt:lpstr>
    </vt:vector>
  </TitlesOfParts>
  <Company>Otthon</Company>
  <LinksUpToDate>false</LinksUpToDate>
  <CharactersWithSpaces>42328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Csecsemő- és gyermeknevelő gondozó szak</dc:title>
  <dc:creator>Admin</dc:creator>
  <cp:lastModifiedBy>Borné Péter Orsolya</cp:lastModifiedBy>
  <cp:revision>2</cp:revision>
  <cp:lastPrinted>2014-09-16T05:02:00Z</cp:lastPrinted>
  <dcterms:created xsi:type="dcterms:W3CDTF">2016-05-31T10:44:00Z</dcterms:created>
  <dcterms:modified xsi:type="dcterms:W3CDTF">2016-05-31T10:44:00Z</dcterms:modified>
</cp:coreProperties>
</file>